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B6" w:rsidRDefault="00183DE6" w:rsidP="00F030B6">
      <w:pPr>
        <w:shd w:val="clear" w:color="auto" w:fill="FFFFFF"/>
        <w:spacing w:after="0" w:line="240" w:lineRule="auto"/>
        <w:ind w:left="34" w:firstLine="720"/>
        <w:jc w:val="center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                                </w:t>
      </w:r>
      <w:r w:rsidR="00F030B6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Муниципальная программа «Развитие образования</w:t>
      </w:r>
    </w:p>
    <w:p w:rsidR="00F030B6" w:rsidRPr="00070A19" w:rsidRDefault="00F030B6" w:rsidP="00F030B6">
      <w:pPr>
        <w:shd w:val="clear" w:color="auto" w:fill="FFFFFF"/>
        <w:tabs>
          <w:tab w:val="left" w:pos="902"/>
        </w:tabs>
        <w:spacing w:line="274" w:lineRule="exact"/>
        <w:ind w:firstLine="55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Никольского муниципального района на 2020-2025 годы</w:t>
      </w:r>
      <w:r w:rsidR="002A4478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»</w:t>
      </w:r>
    </w:p>
    <w:tbl>
      <w:tblPr>
        <w:tblpPr w:leftFromText="180" w:rightFromText="180" w:vertAnchor="page" w:horzAnchor="margin" w:tblpY="721"/>
        <w:tblW w:w="0" w:type="auto"/>
        <w:tblLook w:val="04A0"/>
      </w:tblPr>
      <w:tblGrid>
        <w:gridCol w:w="5822"/>
        <w:gridCol w:w="4600"/>
      </w:tblGrid>
      <w:tr w:rsidR="00F030B6" w:rsidRPr="00ED6802" w:rsidTr="00F05C43">
        <w:trPr>
          <w:trHeight w:val="284"/>
        </w:trPr>
        <w:tc>
          <w:tcPr>
            <w:tcW w:w="5822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600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УТВЕРЖДЕНА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Администрации 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Никольского муниципального района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2A4478">
        <w:rPr>
          <w:rFonts w:ascii="Times New Roman" w:eastAsia="Times New Roman" w:hAnsi="Times New Roman"/>
          <w:sz w:val="24"/>
          <w:szCs w:val="24"/>
          <w:lang w:eastAsia="ru-RU"/>
        </w:rPr>
        <w:t>от 02.09.2019 года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№</w:t>
      </w:r>
      <w:r w:rsidR="002A4478">
        <w:rPr>
          <w:rFonts w:ascii="Times New Roman" w:eastAsia="Times New Roman" w:hAnsi="Times New Roman"/>
          <w:sz w:val="23"/>
          <w:szCs w:val="23"/>
          <w:lang w:eastAsia="ru-RU"/>
        </w:rPr>
        <w:t xml:space="preserve"> 888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МУНИЦИПАЛЬНОЙ ПРОГРАММЫ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«Развитие образования 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Никольского муниципального района на </w:t>
      </w:r>
      <w:r w:rsidRPr="00972CF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2020-2025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годы»  </w:t>
      </w:r>
    </w:p>
    <w:p w:rsidR="00F030B6" w:rsidRPr="00ED6802" w:rsidRDefault="00F030B6" w:rsidP="00F030B6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tbl>
      <w:tblPr>
        <w:tblpPr w:leftFromText="180" w:rightFromText="180" w:vertAnchor="text" w:tblpY="1"/>
        <w:tblOverlap w:val="never"/>
        <w:tblW w:w="10491" w:type="dxa"/>
        <w:tblInd w:w="-318" w:type="dxa"/>
        <w:tblLayout w:type="fixed"/>
        <w:tblLook w:val="0000"/>
      </w:tblPr>
      <w:tblGrid>
        <w:gridCol w:w="236"/>
        <w:gridCol w:w="10255"/>
      </w:tblGrid>
      <w:tr w:rsidR="00F030B6" w:rsidRPr="00ED6802" w:rsidTr="00F05C43">
        <w:trPr>
          <w:trHeight w:val="4537"/>
        </w:trPr>
        <w:tc>
          <w:tcPr>
            <w:tcW w:w="236" w:type="dxa"/>
            <w:shd w:val="clear" w:color="auto" w:fill="auto"/>
          </w:tcPr>
          <w:p w:rsidR="00F030B6" w:rsidRPr="00ED6802" w:rsidRDefault="00F030B6" w:rsidP="00F05C43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55" w:type="dxa"/>
            <w:shd w:val="clear" w:color="auto" w:fill="auto"/>
          </w:tcPr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7"/>
              <w:gridCol w:w="5103"/>
            </w:tblGrid>
            <w:tr w:rsidR="00F030B6" w:rsidRPr="00ED6802" w:rsidTr="00F05C43">
              <w:trPr>
                <w:trHeight w:val="84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Ответственный исполнитель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Управление образования администрации 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кольского муниципального района </w:t>
                  </w:r>
                </w:p>
              </w:tc>
            </w:tr>
            <w:tr w:rsidR="00F030B6" w:rsidRPr="00ED6802" w:rsidTr="00F05C43">
              <w:trPr>
                <w:trHeight w:val="1578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Соисполнители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F030B6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обслуживания бюджетных учрежде</w:t>
                  </w:r>
                  <w:r w:rsid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ний»;</w:t>
                  </w:r>
                </w:p>
                <w:p w:rsidR="00972CFD" w:rsidRPr="00972CFD" w:rsidRDefault="00972CFD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бухгалтерского учета и отчетности Никольск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муниципального района».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Участники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Муниципальные бюджетные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образовательные учреждения</w:t>
                  </w:r>
                  <w:r w:rsid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Цели и задачи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Цель: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Обеспечение государственных гарантий до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ного общест</w:t>
                  </w:r>
                  <w:r w:rsidR="00331AC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ва и экономики</w:t>
                  </w:r>
                </w:p>
                <w:p w:rsidR="00F030B6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Задачи:</w:t>
                  </w:r>
                </w:p>
                <w:p w:rsidR="00331AC8" w:rsidRPr="00331AC8" w:rsidRDefault="00331AC8" w:rsidP="00331AC8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44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            </w:r>
                </w:p>
                <w:p w:rsidR="00331AC8" w:rsidRPr="00331AC8" w:rsidRDefault="00331AC8" w:rsidP="00331AC8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44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Модернизация содержания образования и образовательной среды в соответствии с ФГОС; (5.1.4.2.)</w:t>
                  </w:r>
                </w:p>
                <w:p w:rsidR="00331AC8" w:rsidRPr="00331AC8" w:rsidRDefault="00331AC8" w:rsidP="00331AC8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44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Выявление, развитие и поддержка молодых талантов, целевая поддержка одарённых детей; (5.1.4.10.)</w:t>
                  </w:r>
                </w:p>
                <w:p w:rsidR="00331AC8" w:rsidRPr="00331AC8" w:rsidRDefault="00331AC8" w:rsidP="00331AC8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44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            </w:r>
                  <w:r w:rsidRPr="00331AC8">
                    <w:rPr>
                      <w:rFonts w:ascii="Times New Roman" w:eastAsia="Andale Sans UI" w:hAnsi="Times New Roman" w:cs="Tahoma"/>
                      <w:i/>
                      <w:iCs/>
                      <w:kern w:val="3"/>
                      <w:sz w:val="24"/>
                      <w:szCs w:val="24"/>
                      <w:lang w:eastAsia="ja-JP" w:bidi="fa-IR"/>
                    </w:rPr>
                    <w:t>;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(5.1.4.13.)</w:t>
                  </w:r>
                </w:p>
                <w:p w:rsidR="00331AC8" w:rsidRPr="00331AC8" w:rsidRDefault="00331AC8" w:rsidP="00331AC8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44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lastRenderedPageBreak/>
            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            </w:r>
                </w:p>
                <w:p w:rsidR="00331AC8" w:rsidRPr="00331AC8" w:rsidRDefault="00331AC8" w:rsidP="00331AC8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44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обеспечение персонифицированного финансирования дополнительного образования в районе; </w:t>
                  </w:r>
                </w:p>
                <w:p w:rsidR="00331AC8" w:rsidRPr="00331AC8" w:rsidRDefault="00331AC8" w:rsidP="00331AC8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44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            </w:r>
                </w:p>
                <w:p w:rsidR="00331AC8" w:rsidRPr="00331AC8" w:rsidRDefault="00331AC8" w:rsidP="00331AC8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44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Внедрение модели электронной школы и развитие электронного обучения.(5.1.4.3.)</w:t>
                  </w:r>
                </w:p>
                <w:p w:rsidR="00331AC8" w:rsidRPr="00331AC8" w:rsidRDefault="00331AC8" w:rsidP="00331AC8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44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Удовлетворение потребностей детей-инвалидов, детей с ограниченными возможностями здоровья в инклюзивном образовании. (5.1.4.6.)</w:t>
                  </w:r>
                </w:p>
                <w:p w:rsidR="00331AC8" w:rsidRPr="00331AC8" w:rsidRDefault="00331AC8" w:rsidP="00331AC8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44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            </w:r>
                </w:p>
                <w:p w:rsidR="00331AC8" w:rsidRPr="00331AC8" w:rsidRDefault="00331AC8" w:rsidP="00331AC8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44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            </w:r>
                </w:p>
                <w:p w:rsidR="00331AC8" w:rsidRPr="00331AC8" w:rsidRDefault="00331AC8" w:rsidP="00331AC8">
                  <w:pPr>
                    <w:framePr w:hSpace="180" w:wrap="around" w:vAnchor="text" w:hAnchor="text" w:y="1"/>
                    <w:numPr>
                      <w:ilvl w:val="0"/>
                      <w:numId w:val="44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доступности и качества дошкольного образования вне завис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мости от места жительства детей. (5.1.4.1.)</w:t>
                  </w:r>
                </w:p>
                <w:p w:rsidR="00F030B6" w:rsidRDefault="00331AC8" w:rsidP="00331AC8">
                  <w:pPr>
                    <w:framePr w:hSpace="180" w:wrap="around" w:vAnchor="text" w:hAnchor="text" w:y="1"/>
                    <w:numPr>
                      <w:ilvl w:val="0"/>
                      <w:numId w:val="44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зовательных организациях, осущест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ляющих образовательную деятельность по образовательным программам д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школьного образования. (5.1.4.14.)</w:t>
                  </w:r>
                </w:p>
                <w:p w:rsidR="0039720B" w:rsidRPr="00C404AD" w:rsidRDefault="0039720B" w:rsidP="0039720B">
                  <w:pPr>
                    <w:framePr w:hSpace="180" w:wrap="around" w:vAnchor="text" w:hAnchor="text" w:y="1"/>
                    <w:numPr>
                      <w:ilvl w:val="0"/>
                      <w:numId w:val="44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«Успех каждого ребенка»;</w:t>
                  </w:r>
                </w:p>
                <w:p w:rsidR="0039720B" w:rsidRPr="00C404AD" w:rsidRDefault="0039720B" w:rsidP="0039720B">
                  <w:pPr>
                    <w:framePr w:hSpace="180" w:wrap="around" w:vAnchor="text" w:hAnchor="text" w:y="1"/>
                    <w:numPr>
                      <w:ilvl w:val="0"/>
                      <w:numId w:val="44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«Цифровая образовательная среда»;</w:t>
                  </w:r>
                </w:p>
                <w:p w:rsidR="0039720B" w:rsidRPr="00C404AD" w:rsidRDefault="0039720B" w:rsidP="0039720B">
                  <w:pPr>
                    <w:framePr w:hSpace="180" w:wrap="around" w:vAnchor="text" w:hAnchor="text" w:y="1"/>
                    <w:numPr>
                      <w:ilvl w:val="0"/>
                      <w:numId w:val="44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«С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временная школа».</w:t>
                  </w:r>
                </w:p>
                <w:p w:rsidR="0039720B" w:rsidRPr="0039720B" w:rsidRDefault="0039720B" w:rsidP="0039720B">
                  <w:pPr>
                    <w:framePr w:hSpace="180" w:wrap="around" w:vAnchor="text" w:hAnchor="text" w:y="1"/>
                    <w:numPr>
                      <w:ilvl w:val="0"/>
                      <w:numId w:val="44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Создание условий для раннего развития детей в возрасте до 3 лет, реализация программы психоло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го-педагогической, методической и консультативной п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мощи родителям детей, получающих дошкольное образование в семье.</w:t>
                  </w:r>
                </w:p>
              </w:tc>
            </w:tr>
            <w:tr w:rsidR="00F030B6" w:rsidRPr="00ED6802" w:rsidTr="00F05C43">
              <w:trPr>
                <w:trHeight w:val="223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Подпрограммы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1.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 дошкольного о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б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разования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2.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бщего и допо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л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нительного образования детей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Подпрограмма 3.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Обеспечение реализации подпрограмм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Программно-целевые инструменты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Отсутствуют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Сроки и этапы реализации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2020-2025 годы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Целевые показатели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 услуги дошкольного образования, из 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реждениями района в сфере образования;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ганизаций, в которых выполнены мероприятия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по благоустройству зданий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организаций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01DB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F030B6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FF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-доступность дошкольного образования для детей в возрасте от полутора до 3 лет (%).</w:t>
                  </w:r>
                </w:p>
              </w:tc>
            </w:tr>
            <w:tr w:rsidR="00F030B6" w:rsidRPr="00ED6802" w:rsidTr="00F05C43">
              <w:trPr>
                <w:trHeight w:val="2532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Объем финансового обеспечения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C24CB" w:rsidRPr="00972CFD" w:rsidRDefault="00DC24CB" w:rsidP="00DC24C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Общий</w:t>
                  </w:r>
                  <w: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объем бюджетных ассигнований на реализацию муниципальной программы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с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ставляет </w:t>
                  </w:r>
                  <w: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3 219 479,3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тыс. руб., в том числе по годам реализации:</w:t>
                  </w:r>
                </w:p>
                <w:p w:rsidR="00DC24CB" w:rsidRPr="00972CFD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553 032,1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</w:t>
                  </w:r>
                </w:p>
                <w:p w:rsidR="00DC24CB" w:rsidRPr="00972CFD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535 738,0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 </w:t>
                  </w:r>
                </w:p>
                <w:p w:rsidR="00DC24CB" w:rsidRPr="00972CFD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532 677,3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C24CB" w:rsidRPr="00972CFD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532 677,3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C24CB" w:rsidRPr="00972CFD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532 677,3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C24CB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532 677,3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 </w:t>
                  </w:r>
                </w:p>
                <w:p w:rsidR="00DC24CB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в том числе за счет субвенций и субсидий из областного бюджета за счет собственных средств областного бюджета – 2 217 383,8 тыс. рублей, в том числе по годам реализации:</w:t>
                  </w:r>
                </w:p>
                <w:p w:rsidR="00DC24CB" w:rsidRPr="00972CFD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381 765,0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</w:t>
                  </w:r>
                </w:p>
                <w:p w:rsidR="00DC24CB" w:rsidRPr="00972CFD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368 377,2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 </w:t>
                  </w:r>
                </w:p>
                <w:p w:rsidR="00DC24CB" w:rsidRPr="00972CFD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366 810,4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C24CB" w:rsidRPr="00972CFD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366 810,4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C24CB" w:rsidRPr="00972CFD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366 810,4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C24CB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366 810,4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.,</w:t>
                  </w:r>
                </w:p>
                <w:p w:rsidR="00DC24CB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в том числе за счет собственных доходов бюджета – 1 002 095,5 тыс. рублей, в том числе по годам реализации:</w:t>
                  </w:r>
                </w:p>
                <w:p w:rsidR="00DC24CB" w:rsidRPr="00972CFD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171 267,1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</w:t>
                  </w:r>
                </w:p>
                <w:p w:rsidR="00DC24CB" w:rsidRPr="00972CFD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167 360,8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 </w:t>
                  </w:r>
                </w:p>
                <w:p w:rsidR="00DC24CB" w:rsidRPr="00972CFD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165 866,9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C24CB" w:rsidRPr="00972CFD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165 866,9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DC24CB" w:rsidRPr="00972CFD" w:rsidRDefault="00DC24CB" w:rsidP="00DC24C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165 866,9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82493F" w:rsidRPr="00DC24CB" w:rsidRDefault="00DC24CB" w:rsidP="00DC24C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165 866,9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Ожидаемые результаты реализации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030B6" w:rsidRPr="00972CFD" w:rsidRDefault="0082493F" w:rsidP="00F05C43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За период с 2018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г. по 2025 г. планируется до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с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тижение следующих результатов: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 услуги дошкольного образования, из 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реждениями района в сфере образования;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ганизаций, в которых выполнены мероприятия по благоустройству зданий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организаций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F030B6" w:rsidRPr="00815D0D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-доступность дошкольного образования для детей в возрасте от полутора до 3 лет (%)</w:t>
                  </w:r>
                </w:p>
              </w:tc>
            </w:tr>
          </w:tbl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</w:p>
        </w:tc>
      </w:tr>
    </w:tbl>
    <w:p w:rsidR="00F030B6" w:rsidRDefault="00F030B6" w:rsidP="00F030B6">
      <w:pPr>
        <w:autoSpaceDE w:val="0"/>
        <w:spacing w:after="0"/>
        <w:ind w:left="426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F030B6" w:rsidRPr="00972CFD" w:rsidRDefault="00F030B6" w:rsidP="00F030B6">
      <w:pPr>
        <w:autoSpaceDE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1. Общая характеристика сферы реализации муниципальной программы</w:t>
      </w:r>
    </w:p>
    <w:p w:rsidR="00F030B6" w:rsidRPr="00972CFD" w:rsidRDefault="00F030B6" w:rsidP="00F030B6">
      <w:pPr>
        <w:autoSpaceDE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540"/>
        </w:tabs>
        <w:autoSpaceDE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Настоящая Программа направлена на реализацию мероприятий по модернизации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ния, введение федеральных государственных образовательных стандартов и реализацию мер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приятий по устойчивому развитию  Никольского района Вологодской области.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 трех взаимосвязанных подпрограмм, предполагающих комплексное изменение системы образования в течение заданного периода времени, при установленном бю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жете с ориентацией на приоритетное требование к качеству результатов.  </w:t>
      </w:r>
    </w:p>
    <w:p w:rsidR="00F030B6" w:rsidRPr="00972CFD" w:rsidRDefault="00F030B6" w:rsidP="00F030B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Основные  мероприятия подпрограмм направлены на улучшение материально-технических, учебно-методических, кадровых, информационных условий, обеспечивающих развитие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тельной инфраструктуры в соответствии с требованиями времени, комплексную безопасность 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разовательных учреждений, а также обеспечение преемственности всех ступеней образования.</w:t>
      </w:r>
    </w:p>
    <w:p w:rsidR="00F030B6" w:rsidRPr="00972CFD" w:rsidRDefault="00F030B6" w:rsidP="00F030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состоянию на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сентября 2018 года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образовательное пространство Никольского района включает 28 муниципальных образовательных учреждений: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 дошкольных образовательных учреждений;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15 общеобразовательных учреждений: 4 средних, 10 основных, 1-ОШИ с ОВЗ;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2 учреждения дополнительного образования детей.</w:t>
      </w:r>
    </w:p>
    <w:p w:rsidR="00F030B6" w:rsidRPr="00972CFD" w:rsidRDefault="00F030B6" w:rsidP="00F030B6">
      <w:pPr>
        <w:spacing w:before="240" w:after="0"/>
        <w:ind w:right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Система общего  и дополнительного образования района характеризуется  достаточно 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соким качеством образования, о чем свидетельствуют результаты ЕГЭ и ОГЭ, которые по бол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шинству предметов  выше среднеобластных показателей, увеличением количества участников предметных олимпиад, творческих конкурсов и фестивалей.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Для повышения качества образования и снижения уровня неравенства в получении качес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венного образования городскими и сельскими школьниками, а также детьми с ограниченными возможностями здоровья в районе принимаются следующие меры: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переход всех школ района  на федеральные государственные образовательные стандарты дошк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льного,начального, основного общего образования и введение оценки качества образования в 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ответствии с требованиями ФГОС;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оптимизация сети образовательных учреждений, включающая в себя создание базовых школ, оснащение современным оборудованием ресурсного центра для осуществления дистанционного образования, а также улучшение материально-технической базы пришкольных интернатов;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совершенствование материально-технической и реабилитационной базы специальных  школ, способствующее реализации дистанционных технологий обучения и созданию системы соци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культурной адаптации детей с ограниченными возможностями здоровья и детей-инвалидов;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Несмотря на предпринимаемые меры, для муниципальной  системы  общего образования и дополнительного образования характерен ряд проблем: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различия в условиях осуществления образовательной деятельности и качестве образовательных результатов между общеобразовательными учреждениями;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замедленный процесс обновления учебно-материальной базы;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узкий спектр условий для удовлетворения потребностей детей с ограниченными возможностями здоровья в программах инклюзивного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повышенный уровень неэффективных расходов;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возрастной и гендерный дисбаланс кадрового корпуса муниципальной  системы образования;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недостаточная гибкость и мобильность системы повышения квалификации;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недостаточное финансирование ряда мероприятий Программы.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Программные мероприятия ориентированы на следующие прогнозные характеристики ра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вития системы общего  и дополнительного образования: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снижение неравенства между учениками городских и сельских образовательных учреждений в доступе к качественным услугам общего и дополнительного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повышение качества образования за счет модернизации содержания и технологий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увеличение количества образовательных учреждений, обеспечивающих современные условия обучения;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реализацию персонифицированной системы  повышения квалификации.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30B6" w:rsidRPr="00972CFD" w:rsidRDefault="00F030B6" w:rsidP="00F030B6">
      <w:pPr>
        <w:autoSpaceDE w:val="0"/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Никольском муниципальном районе  потребность в местах в детских садах для детей 3-7 лет удовлетворена полностью. Все желающие дети в возрасте до 3х лет также посещают дошкольные учреждения. Обеспеченность местами в городе не менее 90 мест на 100 детей. В сельской местн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 потребность в местах в детских садах закрыта полностью.</w:t>
      </w:r>
    </w:p>
    <w:p w:rsidR="00F030B6" w:rsidRPr="00972CFD" w:rsidRDefault="00F030B6" w:rsidP="00F030B6">
      <w:pPr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проблемы муниципальной системы дошкольного образования связаны: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 отставанием ресурсного обеспечения учреждений (материально-техническая и образовательная база) от современных требований.</w:t>
      </w:r>
    </w:p>
    <w:p w:rsidR="00F030B6" w:rsidRPr="00972CFD" w:rsidRDefault="00F030B6" w:rsidP="00F030B6">
      <w:pPr>
        <w:spacing w:after="0"/>
        <w:ind w:firstLine="43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Программные мероприятия направлены на обеспечение общедоступного  качественного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школьного образования посредством сохранения сети и количества мест в муниципальных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школьных образовательных учреждениях,  введения федерального государственного образов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тельного стандарта дошкольного образования,  создания универсальной безбарьерной среды для получения качественного дошкольного образования детьми-инвалидами.</w:t>
      </w:r>
    </w:p>
    <w:p w:rsidR="00F030B6" w:rsidRPr="00972CFD" w:rsidRDefault="00F030B6" w:rsidP="00F030B6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  формировании  Программы учитывались цели и задачи основных стратегических  док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ментов: </w:t>
      </w:r>
    </w:p>
    <w:p w:rsidR="00F030B6" w:rsidRPr="00972CFD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ции" (с изменениями и дополнениями);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№204 « О национальных  целях и стратегических задачах развития РФ на период до 2024 года».-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РФ «Развитие образования», утвержденной постановлением прав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 «Развитие образования Вологодской области на 2021-2025 годы», утвержденной постановлением правительства Вологодской области от 28.01.2019 №74;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-Плана мероприятий по реализации « Стратегии социально-экономического развития Никольск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го муниципального района Вологодской области на период до 2030 года»</w:t>
      </w:r>
      <w:r w:rsidR="00C72175" w:rsidRPr="00972CFD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твержденной  пост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новлением администрации Никольского  муниципаль</w:t>
      </w:r>
      <w:r w:rsidR="00972CFD">
        <w:rPr>
          <w:rFonts w:ascii="Times New Roman" w:eastAsia="Times New Roman" w:hAnsi="Times New Roman"/>
          <w:sz w:val="24"/>
          <w:szCs w:val="24"/>
          <w:lang w:eastAsia="ru-RU"/>
        </w:rPr>
        <w:t>ного района от 21.03.2019  №237.</w:t>
      </w:r>
    </w:p>
    <w:p w:rsidR="009054AF" w:rsidRPr="00972CFD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ем Правительства Вологодской области от 3 марта 2009 года № 398.</w:t>
      </w:r>
    </w:p>
    <w:p w:rsidR="00F030B6" w:rsidRPr="00972CFD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2. Цели, задачи, целевые показатели, основные ожидаемые конечные результаты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программы, сроки и этапы реализации муниципальной программы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972CFD" w:rsidP="00972CF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F030B6"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Программы сформулирована с учетом  Указа  Президента  Российской  Федерации  от  7  мая  2018  г. № 204 «О национальных   целях и стратегических задачах развития РФ на период до 2024 года».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предусматривает реализацию ряда задач и достижение соответствующих задачам показателей: 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-  повышение доступности качественного образования, соответствующего требованиям развития экономики района, современным потребностям общества и каждого гражданина;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softHyphen/>
        <w:t>- с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оздание условий для удовлетворения потребностей жителей Никольского района в получении дошкольного образования;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условий для сохранения и развития кадрового потенциала муниципальной системы о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качественных условий воспитания и обучения детей;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обеспечение эффективности расходования бюджетных средств и управления системой образов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ния района.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Сроки реализации муниципальной программы: </w:t>
      </w: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2020-2025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годы.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Мероприятия муниципальной программы будут реализовываться на территории района с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гласно сформированным стратегическим направлениям при федеральной, региональной поддер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ке для обеспечения последовательных изменений в системе образования.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3. Информация о финансовом обеспечении реализации</w:t>
      </w:r>
    </w:p>
    <w:p w:rsidR="00F030B6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 за счет средств бюджета муниципального образования</w:t>
      </w:r>
    </w:p>
    <w:p w:rsidR="00394EE8" w:rsidRDefault="00394EE8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C24CB" w:rsidRPr="00972CFD" w:rsidRDefault="00DC24CB" w:rsidP="00DC24CB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>Общий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объем бюджетных ассигнований на реализацию муниципальной программы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составляет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3 219 479,3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тыс. руб., в том числе по годам реализации:</w:t>
      </w:r>
    </w:p>
    <w:p w:rsidR="00DC24CB" w:rsidRPr="00972CFD" w:rsidRDefault="00DC24CB" w:rsidP="00DC24CB">
      <w:pPr>
        <w:framePr w:hSpace="180" w:wrap="around" w:vAnchor="text" w:hAnchor="text" w:y="1"/>
        <w:snapToGrid w:val="0"/>
        <w:spacing w:after="0" w:line="240" w:lineRule="auto"/>
        <w:suppressOverlap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553 032,1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C24CB" w:rsidRPr="00972CFD" w:rsidRDefault="00DC24CB" w:rsidP="00DC24CB">
      <w:pPr>
        <w:framePr w:hSpace="180" w:wrap="around" w:vAnchor="text" w:hAnchor="text" w:y="1"/>
        <w:snapToGrid w:val="0"/>
        <w:spacing w:after="0" w:line="240" w:lineRule="auto"/>
        <w:suppressOverlap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535 738,0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C24CB" w:rsidRPr="00972CFD" w:rsidRDefault="00DC24CB" w:rsidP="00DC24CB">
      <w:pPr>
        <w:framePr w:hSpace="180" w:wrap="around" w:vAnchor="text" w:hAnchor="text" w:y="1"/>
        <w:snapToGrid w:val="0"/>
        <w:spacing w:after="0" w:line="240" w:lineRule="auto"/>
        <w:suppressOverlap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532 677,3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Pr="00972CFD" w:rsidRDefault="00DC24CB" w:rsidP="00DC24CB">
      <w:pPr>
        <w:framePr w:hSpace="180" w:wrap="around" w:vAnchor="text" w:hAnchor="text" w:y="1"/>
        <w:snapToGrid w:val="0"/>
        <w:spacing w:after="0" w:line="240" w:lineRule="auto"/>
        <w:suppressOverlap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532 677,3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Pr="00972CFD" w:rsidRDefault="00DC24CB" w:rsidP="00DC24CB">
      <w:pPr>
        <w:framePr w:hSpace="180" w:wrap="around" w:vAnchor="text" w:hAnchor="text" w:y="1"/>
        <w:snapToGrid w:val="0"/>
        <w:spacing w:after="0" w:line="240" w:lineRule="auto"/>
        <w:suppressOverlap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532 677,3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Default="00DC24CB" w:rsidP="00DC24CB">
      <w:pPr>
        <w:framePr w:hSpace="180" w:wrap="around" w:vAnchor="text" w:hAnchor="text" w:y="1"/>
        <w:snapToGrid w:val="0"/>
        <w:spacing w:after="0" w:line="240" w:lineRule="auto"/>
        <w:suppressOverlap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532 677,3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собственных средств областного бюджета – 2 217 383,8 тыс. рублей, в том числе по годам реализации: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381 765,0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368 377,2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366 810,4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366 810,4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366 810,4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366 810,4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.,</w:t>
      </w:r>
    </w:p>
    <w:p w:rsidR="00DC24CB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собственных доходов бюджета – 1 002 095,5 тыс. рублей, в том числе по г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дам реализации: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171 267,1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167 360,8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165 866,9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165 866,9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165 866,9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Pr="00BF3328" w:rsidRDefault="00DC24CB" w:rsidP="00DC24CB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165 866,9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</w:t>
      </w:r>
    </w:p>
    <w:p w:rsidR="00F030B6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Финансовое обеспечение муниципальной программы за счет средств районного бюджета представлено в приложении № 3 к муниципальной программе.</w:t>
      </w:r>
    </w:p>
    <w:p w:rsidR="00C95833" w:rsidRPr="00C95833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 Прогно</w:t>
      </w:r>
      <w:r w:rsidR="00D11F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зная (справочная) оценка 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привлечения средств областного бюджета, бюджетов поселений района, организаций для реализации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Сведения о прогно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зной (справочной) оценке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привлечения средств областного бюджета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федерального бюджета и собственных средств областного бюджета, бюджетов пос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лений района, организаций на реализацию целей муниципальной программы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в 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ложении </w:t>
      </w:r>
      <w:r w:rsidR="00C95833" w:rsidRPr="00C9583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360" w:lineRule="atLeas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5. Общая характеристика подпрограмм муниципальной программы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включает в себя три подпрограммы, содержащие основные мероприятия, 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правленные на решение поставленных задач, а также на реализацию поручений Президента Ро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 и Правительства Российской Федерации.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В рамках программы будут реализованы следующие подпрограммы:</w:t>
      </w: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1.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 дошкольного образования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94EE8" w:rsidRPr="00394EE8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EE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</w:p>
    <w:p w:rsidR="00394EE8" w:rsidRPr="0061631D" w:rsidRDefault="00394EE8" w:rsidP="00394EE8">
      <w:pPr>
        <w:numPr>
          <w:ilvl w:val="0"/>
          <w:numId w:val="37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тельства детей. (5.1.4.1.)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Задачи: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94EE8" w:rsidRPr="00E3081E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94EE8" w:rsidRDefault="00394EE8" w:rsidP="00394EE8">
      <w:pPr>
        <w:numPr>
          <w:ilvl w:val="0"/>
          <w:numId w:val="37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цев до 3 лет за счет создания дополнительных мест в образовательных организациях, осущест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ляющих образовательную деятельность по образовательным программам дошкольного образ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вания. (5.1.4.14.)</w:t>
      </w:r>
      <w:r w:rsidR="00815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15D0D" w:rsidRPr="00815D0D" w:rsidRDefault="00815D0D" w:rsidP="00815D0D">
      <w:pPr>
        <w:widowControl w:val="0"/>
        <w:numPr>
          <w:ilvl w:val="0"/>
          <w:numId w:val="37"/>
        </w:numPr>
        <w:spacing w:after="0" w:line="240" w:lineRule="auto"/>
        <w:ind w:right="1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394EE8" w:rsidRPr="00972CFD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2.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бщего и дополнительного образования детей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31AC8" w:rsidRPr="00331AC8" w:rsidRDefault="00331AC8" w:rsidP="002D52B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  <w:r w:rsidR="002D52BF" w:rsidRPr="002D52B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Обеспече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ние государственных гарантий до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ступности и равных возможностей получения качес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 xml:space="preserve">венного образования всех уровней для формирования успешной, социально активной личности,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отвечающей требованиям современ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ного общества и экономики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Задачи:</w:t>
      </w:r>
    </w:p>
    <w:p w:rsidR="00331AC8" w:rsidRPr="00331AC8" w:rsidRDefault="00331AC8" w:rsidP="00331AC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331AC8" w:rsidRPr="00331AC8" w:rsidRDefault="00331AC8" w:rsidP="00331AC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331AC8" w:rsidRPr="00331AC8" w:rsidRDefault="00331AC8" w:rsidP="00331AC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331AC8" w:rsidRPr="00331AC8" w:rsidRDefault="00331AC8" w:rsidP="00331AC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331AC8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;</w:t>
      </w: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(5.1.4.13.)</w:t>
      </w:r>
    </w:p>
    <w:p w:rsidR="00331AC8" w:rsidRPr="00331AC8" w:rsidRDefault="00331AC8" w:rsidP="00331AC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</w:r>
    </w:p>
    <w:p w:rsidR="00331AC8" w:rsidRPr="00331AC8" w:rsidRDefault="00331AC8" w:rsidP="00331AC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331AC8" w:rsidRPr="00331AC8" w:rsidRDefault="00331AC8" w:rsidP="00331AC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331AC8" w:rsidRPr="00331AC8" w:rsidRDefault="00331AC8" w:rsidP="00331AC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331AC8" w:rsidRPr="00331AC8" w:rsidRDefault="00331AC8" w:rsidP="00331AC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331AC8" w:rsidRPr="00331AC8" w:rsidRDefault="00331AC8" w:rsidP="00331AC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</w:t>
      </w: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lastRenderedPageBreak/>
        <w:t>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331AC8" w:rsidRDefault="00331AC8" w:rsidP="00331AC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  <w:r w:rsidR="00815D0D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</w:t>
      </w:r>
    </w:p>
    <w:p w:rsidR="00815D0D" w:rsidRPr="00C404AD" w:rsidRDefault="00815D0D" w:rsidP="00815D0D">
      <w:pPr>
        <w:numPr>
          <w:ilvl w:val="0"/>
          <w:numId w:val="42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Реализация регионального </w:t>
      </w:r>
      <w:r>
        <w:rPr>
          <w:rFonts w:ascii="Times New Roman" w:hAnsi="Times New Roman"/>
          <w:color w:val="000000"/>
          <w:sz w:val="24"/>
          <w:szCs w:val="24"/>
        </w:rPr>
        <w:t>проекта «Успех каждого ребенка».</w:t>
      </w:r>
    </w:p>
    <w:p w:rsidR="00815D0D" w:rsidRPr="00C404AD" w:rsidRDefault="00815D0D" w:rsidP="00815D0D">
      <w:pPr>
        <w:numPr>
          <w:ilvl w:val="0"/>
          <w:numId w:val="42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</w:t>
      </w:r>
      <w:r>
        <w:rPr>
          <w:rFonts w:ascii="Times New Roman" w:hAnsi="Times New Roman"/>
          <w:color w:val="000000"/>
          <w:sz w:val="24"/>
          <w:szCs w:val="24"/>
        </w:rPr>
        <w:t>разовательная среда».</w:t>
      </w:r>
    </w:p>
    <w:p w:rsidR="00815D0D" w:rsidRPr="00815D0D" w:rsidRDefault="00815D0D" w:rsidP="00815D0D">
      <w:pPr>
        <w:numPr>
          <w:ilvl w:val="0"/>
          <w:numId w:val="42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31AC8" w:rsidRPr="00331AC8" w:rsidRDefault="00331AC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Cs/>
          <w:sz w:val="24"/>
          <w:szCs w:val="24"/>
          <w:lang w:eastAsia="ru-RU"/>
        </w:rPr>
        <w:t>Подпрограмма 3.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Обеспечение реализации подпрограмм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Цель подпрограммы: 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 обе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печение эффективной деятельности Управления образования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Никольского муниц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</w:t>
      </w:r>
    </w:p>
    <w:p w:rsidR="001D6500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Задачи:</w:t>
      </w:r>
    </w:p>
    <w:p w:rsidR="001D6500" w:rsidRPr="00ED6802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Никольского муниципального района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«Центр бюджетного учета и отчетности Никольского муниципального района»,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муниципальным казенным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р обслуживания бюджетных учреждений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» 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работ муниципальными организациями района в сфере образования</w:t>
      </w:r>
    </w:p>
    <w:p w:rsidR="001D6500" w:rsidRPr="00972CFD" w:rsidRDefault="001D6500" w:rsidP="00F030B6">
      <w:pPr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 в каждой из подпрограмм системы   целей, задач и мероприятий в ко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программы. 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Управление образования администрации  Никольского муниципального района и муниц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пальное казенное учреждение «Центр обслуживания бюджетных учреждений» обеспечивают со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дание условий для реализации мероприятий Программы.</w:t>
      </w:r>
    </w:p>
    <w:p w:rsidR="00F030B6" w:rsidRPr="00972CFD" w:rsidRDefault="00F030B6" w:rsidP="00F030B6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Общая характеристика сферы реализации подпрограмм, текущее состояние,  основные пр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блемы подробно приведены в текстовых частях подпрограмм, являющимися неотъемлемыми ча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тями  настоящей Программы.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6. Информация об участии в реализации муниципальной программы 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организаций, в том числе организаций с государственным и муниципальным участ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ем, общественных, научных и иных организаций, внебюджетных фондов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 реализации муниципальной программы участие организаций с государственным и мун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ципальным участием, общественных, научных и иных организаций, внебюджетных фондов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предусмотрено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7. Информация об участии в реализации муниципальной программы </w:t>
      </w: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поселений района</w:t>
      </w:r>
    </w:p>
    <w:p w:rsidR="00F030B6" w:rsidRPr="00972CFD" w:rsidRDefault="00F030B6" w:rsidP="00F030B6">
      <w:pPr>
        <w:tabs>
          <w:tab w:val="left" w:pos="720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поселений района в реализации муниципальной программы не предусмотрено.</w:t>
      </w:r>
    </w:p>
    <w:p w:rsidR="00F030B6" w:rsidRPr="00972CFD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D6802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  <w:sectPr w:rsidR="00F030B6" w:rsidRPr="00ED6802" w:rsidSect="00035590">
          <w:pgSz w:w="11906" w:h="16838"/>
          <w:pgMar w:top="709" w:right="566" w:bottom="851" w:left="1134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Приложение 1</w:t>
      </w:r>
    </w:p>
    <w:p w:rsidR="00F030B6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6D322C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1A24E7" w:rsidRPr="0069586B" w:rsidRDefault="001A24E7" w:rsidP="001A24E7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69586B">
        <w:rPr>
          <w:rFonts w:ascii="Times New Roman" w:eastAsia="Times New Roman" w:hAnsi="Times New Roman"/>
          <w:b/>
          <w:sz w:val="20"/>
          <w:szCs w:val="20"/>
          <w:lang w:eastAsia="zh-CN"/>
        </w:rPr>
        <w:t>СВЕДЕНИЯ</w:t>
      </w:r>
    </w:p>
    <w:p w:rsidR="001A24E7" w:rsidRPr="0069586B" w:rsidRDefault="001A24E7" w:rsidP="001A24E7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  <w:r w:rsidRPr="0069586B">
        <w:rPr>
          <w:rFonts w:ascii="Times New Roman" w:eastAsia="Times New Roman" w:hAnsi="Times New Roman"/>
          <w:b/>
          <w:sz w:val="20"/>
          <w:szCs w:val="20"/>
          <w:lang w:eastAsia="zh-CN"/>
        </w:rPr>
        <w:t xml:space="preserve"> о целевых показателях (индикаторах) муниципальной программы </w:t>
      </w:r>
    </w:p>
    <w:p w:rsidR="001A24E7" w:rsidRDefault="001A24E7" w:rsidP="001A24E7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5167" w:type="dxa"/>
        <w:tblInd w:w="534" w:type="dxa"/>
        <w:tblLayout w:type="fixed"/>
        <w:tblLook w:val="04A0"/>
      </w:tblPr>
      <w:tblGrid>
        <w:gridCol w:w="567"/>
        <w:gridCol w:w="1983"/>
        <w:gridCol w:w="2554"/>
        <w:gridCol w:w="1134"/>
        <w:gridCol w:w="850"/>
        <w:gridCol w:w="850"/>
        <w:gridCol w:w="1276"/>
        <w:gridCol w:w="1134"/>
        <w:gridCol w:w="1559"/>
        <w:gridCol w:w="1418"/>
        <w:gridCol w:w="992"/>
        <w:gridCol w:w="850"/>
      </w:tblGrid>
      <w:tr w:rsidR="001A24E7" w:rsidTr="00184D33">
        <w:trPr>
          <w:trHeight w:val="68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Задача, направле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 xml:space="preserve">ная </w:t>
            </w:r>
          </w:p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 достижение ц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ли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Наименование целевого</w:t>
            </w:r>
          </w:p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 xml:space="preserve">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Ед. изм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рения</w:t>
            </w:r>
          </w:p>
        </w:tc>
        <w:tc>
          <w:tcPr>
            <w:tcW w:w="8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Значение целевого показателя (индикатора)</w:t>
            </w:r>
          </w:p>
        </w:tc>
      </w:tr>
      <w:tr w:rsidR="001A24E7" w:rsidTr="00184D33">
        <w:trPr>
          <w:trHeight w:val="70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отче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оц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ночное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Плановое</w:t>
            </w:r>
          </w:p>
        </w:tc>
      </w:tr>
      <w:tr w:rsidR="001A24E7" w:rsidTr="00184D33">
        <w:trPr>
          <w:trHeight w:val="54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9"/>
                <w:szCs w:val="19"/>
                <w:lang w:eastAsia="zh-C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2025 год</w:t>
            </w:r>
          </w:p>
        </w:tc>
      </w:tr>
      <w:tr w:rsidR="001A24E7" w:rsidTr="00184D33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1A24E7" w:rsidTr="00184D33">
        <w:trPr>
          <w:trHeight w:val="11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24E7" w:rsidRDefault="001A24E7" w:rsidP="00184D3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Повышение досту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 качественного образования, соо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ветствующего треб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ваниям развития экономики района, современным п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требностям общества и каждого граждан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93,3</w:t>
            </w:r>
          </w:p>
        </w:tc>
      </w:tr>
      <w:tr w:rsidR="001A24E7" w:rsidTr="00184D33">
        <w:trPr>
          <w:trHeight w:val="6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воспитанников, получающих дошкольное образование в муниципальных образовательных учреждениях.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1224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оздание условий для удовлетворения потребностей жит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лей Никольского района в получении дошкольного образ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школьного образования для детей в возрасте от 2 мес.  до 3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охвата  детей в возрасте  от 3 до 7 лет пр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граммами дошкольного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lastRenderedPageBreak/>
              <w:t>3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E7" w:rsidRPr="00D01439" w:rsidRDefault="001A24E7" w:rsidP="00184D3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Создание условий для раннего разв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тия детей в возрасте до 3 лет, реализация программы псих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го-педагогической, методической и консультативной помощи родителям детей, получающих дошкольное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 в семье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pStyle w:val="2c"/>
              <w:shd w:val="clear" w:color="auto" w:fill="auto"/>
              <w:spacing w:before="0" w:after="0" w:line="240" w:lineRule="auto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 xml:space="preserve"> Численность воспитанн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ков в возрасте до трех лет, посещаю</w:t>
            </w:r>
            <w:r w:rsidRPr="00D01439">
              <w:rPr>
                <w:color w:val="000000"/>
                <w:sz w:val="20"/>
                <w:szCs w:val="20"/>
              </w:rPr>
              <w:softHyphen/>
              <w:t>щих  муниц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пальные организации, осуществляющие образо</w:t>
            </w:r>
            <w:r w:rsidRPr="00D01439">
              <w:rPr>
                <w:color w:val="000000"/>
                <w:sz w:val="20"/>
                <w:szCs w:val="20"/>
              </w:rPr>
              <w:softHyphen/>
              <w:t>вательную деятельность по образовательным пр</w:t>
            </w:r>
            <w:r w:rsidRPr="00D01439">
              <w:rPr>
                <w:color w:val="000000"/>
                <w:sz w:val="20"/>
                <w:szCs w:val="20"/>
              </w:rPr>
              <w:t>о</w:t>
            </w:r>
            <w:r w:rsidRPr="00D01439">
              <w:rPr>
                <w:color w:val="000000"/>
                <w:sz w:val="20"/>
                <w:szCs w:val="20"/>
              </w:rPr>
              <w:t>граммам дошкольного о</w:t>
            </w:r>
            <w:r w:rsidRPr="00D01439">
              <w:rPr>
                <w:color w:val="000000"/>
                <w:sz w:val="20"/>
                <w:szCs w:val="20"/>
              </w:rPr>
              <w:t>б</w:t>
            </w:r>
            <w:r w:rsidRPr="00D01439">
              <w:rPr>
                <w:color w:val="000000"/>
                <w:sz w:val="20"/>
                <w:szCs w:val="20"/>
              </w:rPr>
              <w:t>разо</w:t>
            </w:r>
            <w:r w:rsidRPr="00D01439">
              <w:rPr>
                <w:color w:val="000000"/>
                <w:sz w:val="20"/>
                <w:szCs w:val="20"/>
              </w:rPr>
              <w:softHyphen/>
              <w:t>вания, присмотр и уход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услуг псих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лого-педагогической,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тодической и социальной помощи родителям (з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конным представителям) детей, а также гражданам,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принять на воспитание в свои семьи детей, оставшихся без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печения родителей, в том числе с привлечением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коммерческих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 нарастающим итогом;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450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2940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3090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>Доля граждан, полож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тельно оценивших качес</w:t>
            </w:r>
            <w:r w:rsidRPr="00D01439">
              <w:rPr>
                <w:color w:val="000000"/>
                <w:sz w:val="20"/>
                <w:szCs w:val="20"/>
              </w:rPr>
              <w:t>т</w:t>
            </w:r>
            <w:r w:rsidRPr="00D01439">
              <w:rPr>
                <w:color w:val="000000"/>
                <w:sz w:val="20"/>
                <w:szCs w:val="20"/>
              </w:rPr>
              <w:t>во услуг психолого-педагогической, методич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ской и консультативной помощи, от общего числа об</w:t>
            </w:r>
            <w:r w:rsidRPr="00D01439">
              <w:rPr>
                <w:color w:val="000000"/>
                <w:sz w:val="20"/>
                <w:szCs w:val="20"/>
              </w:rPr>
              <w:softHyphen/>
              <w:t>ратившихся за получ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нием услуги;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>Доступность дошкольного образования для детей  в возрасте от полутора до 3 лет.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Доля воспитанников, кот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рым предоставлена возмо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ж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ность обучаться в соотве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ствии с основными требов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ниями к условиям реализ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ции ООП ДО,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Доля дошкольников, осва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вающих основную образ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вательную программу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школьного образования, соответствующую фед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ральному государственному образовательному стандарту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Доля дошкольных образов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тельных организаций, в к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торых создана универсал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ная безбарьерная среда для инклюзивного образования детей – инвалидов, в общем количестве дошкольных образовательных организ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18,8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Доля детей – инвалидов в возрасте от 1,5 до 7 лет, охваченных дошкольным образованием, в общей чи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ленности детей-инвалидов 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E7" w:rsidRPr="00D01439" w:rsidRDefault="001A24E7" w:rsidP="00184D33">
            <w:pPr>
              <w:autoSpaceDE w:val="0"/>
              <w:snapToGrid w:val="0"/>
              <w:jc w:val="both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Развитие сети и и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фраструктуры учр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ждений общего, сп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циального и допо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л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нительного образ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вания детей для обеспечения досту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п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lastRenderedPageBreak/>
              <w:t>ности образовател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ных услуг и качес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венных условий об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чения, независимо от территории прож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вания и возможн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стей здоровья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Доля общеобразовательных организаций, в которых создана универсальная бе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барьерная среда для инкл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ю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зивного образования детей-инвалидов, в общем колич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стве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Доля детей-инвалидов, к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торым созданы условия для получения качественного начального общего, осно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ного общего, среднего 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щего образования, в общей численности детей-инвалидов школьного во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100,0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Доля выпускников-инвалидов 9 и 11 классов, охваченных профориент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ционной работой, в общей численности выпускников-инвалидов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95,0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Доля детей-инвалидов в возрасте от 5 до 18 лет, п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лучающих дополнительное образование, в общей чи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ленности детей – 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</w:tr>
      <w:tr w:rsidR="001A24E7" w:rsidTr="00184D33">
        <w:trPr>
          <w:trHeight w:val="7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 общеобразов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тельных организаций, ос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у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ществляющих образов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тельную деятельность по адаптированным основным общеобразовательным пр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граммам, в которых внедр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на система мониторинга здоровья обучающихся на основе отечественной те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х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нологической платформы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детей, в общей численности детей и молодежи в возрасте 5-18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</w:tr>
      <w:tr w:rsidR="001A24E7" w:rsidTr="00184D33">
        <w:trPr>
          <w:trHeight w:val="17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 которых выпо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нены мероприятия по бл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гоустройству зданий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Создание условий для сохранения и развития кадрового потенциала муниц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пальной системы образования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Удельный вес численности учителей общеобразов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тельных организаций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расте до 35 лет в общей численности учителей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щеобразовательных учре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</w:t>
            </w:r>
          </w:p>
        </w:tc>
      </w:tr>
      <w:tr w:rsidR="001A24E7" w:rsidTr="00184D33">
        <w:trPr>
          <w:trHeight w:val="195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Создание качестве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ных условий восп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тания и обучения детей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Доля выпускников  мун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ципальных общеобразов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тельных учреждений, не сдавших единый государс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венный экзамен по русск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му языку и математике, в общей численности вып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скников муниципальных общеобразовательных у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</w:tr>
      <w:tr w:rsidR="001A24E7" w:rsidTr="00184D33">
        <w:trPr>
          <w:trHeight w:val="79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Доля школьников, обуча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щихся по ФГОС, в общей численности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Обеспечение эффе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тивности расходов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ния бюджетных средств и управления системой образов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lastRenderedPageBreak/>
              <w:t>ния района, в том числе осуществление расходного обяз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тельства по выплате заработной платы работникам муниц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пальных учреждений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lastRenderedPageBreak/>
              <w:t>Выполнение муниципальн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го задания на оказание м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ниципальных услуг и в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полнение работ муниц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пальными образовательн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lastRenderedPageBreak/>
              <w:t>ми учреждениями района в сфере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да/нет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</w:tr>
      <w:tr w:rsidR="001A24E7" w:rsidTr="00184D33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19"/>
                <w:szCs w:val="19"/>
              </w:rPr>
              <w:t>Отношение объема проср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ченной кредиторской задо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л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женности консолидирова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н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ного бюджета муниципал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ь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ного района по заработной плате и начислениям на в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ы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платы по оплате труда р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ботникам муниципальных учреждений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1A24E7" w:rsidTr="00184D33">
        <w:trPr>
          <w:trHeight w:val="1545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1A24E7" w:rsidTr="00184D33">
        <w:trPr>
          <w:trHeight w:val="921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1A24E7" w:rsidTr="00184D33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E7" w:rsidRDefault="001A24E7" w:rsidP="00184D33">
            <w:pPr>
              <w:autoSpaceDE w:val="0"/>
              <w:snapToGrid w:val="0"/>
              <w:jc w:val="both"/>
              <w:rPr>
                <w:rFonts w:ascii="Times New Roman" w:hAnsi="Times New Roman"/>
                <w:spacing w:val="-2"/>
                <w:sz w:val="19"/>
                <w:szCs w:val="19"/>
              </w:rPr>
            </w:pPr>
            <w:r>
              <w:rPr>
                <w:rFonts w:ascii="Times New Roman" w:hAnsi="Times New Roman"/>
                <w:spacing w:val="-2"/>
                <w:sz w:val="19"/>
                <w:szCs w:val="19"/>
              </w:rPr>
              <w:t>Проведение мер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приятий по програ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м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мам спортивной по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д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готовки дополн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и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тельного образования детей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 обучающихся, осуществляющие програ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мы спортивной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1A24E7" w:rsidRPr="004F47C9" w:rsidRDefault="001A24E7" w:rsidP="00184D3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Реализация регионального проекта «Успех каждого ребенка»</w:t>
            </w:r>
          </w:p>
          <w:p w:rsidR="001A24E7" w:rsidRPr="004F47C9" w:rsidRDefault="001A24E7" w:rsidP="00184D33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(Создание новых мест в образов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тельных организ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циях различных типов для реализ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ции дополнител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ных общеразв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вающих программ всех направленн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стей)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дополнительным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на базе новых 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доля отдельных групп сотрудников, прошедших переподготовку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дулям):</w:t>
            </w: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ки, в том числе наставники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</w:t>
            </w: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сты, в том числе из пре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 реального сектора экономики,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ные волонтеры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участие в региональных этапах всероссийских и международных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приятиях различной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правленности, в которых примут участие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щиеся на новых местах:</w:t>
            </w: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  <w:p w:rsidR="001A24E7" w:rsidRPr="00D01439" w:rsidRDefault="001A24E7" w:rsidP="00184D3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в них участников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24E7" w:rsidRPr="004F47C9" w:rsidRDefault="001A24E7" w:rsidP="00184D33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проекта «Цифровая образ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вательная среда»</w:t>
            </w:r>
          </w:p>
          <w:p w:rsidR="001A24E7" w:rsidRPr="00D01439" w:rsidRDefault="001A24E7" w:rsidP="00184D33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(Внедрение целевой модели цифровой образовательной среды в общеобр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орг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низациях и профе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зациях во всех субъектах Росси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образовательный профиль и индивидуал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план обучения с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пользованием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ной информационно-сервисной платформы цифровой образовательной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среды, в общем числе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указанным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информационно-сервисную платформу цифровой образовательной среды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образования, в общем числе обучающи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ся по указанным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аттестации в цифровой форме с использованием информационного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вательная среда 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Федерации»),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щем числе педагогических работников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24E7" w:rsidRPr="004F47C9" w:rsidRDefault="001A24E7" w:rsidP="00184D3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проекта «Современная шк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ла»</w:t>
            </w:r>
          </w:p>
          <w:p w:rsidR="001A24E7" w:rsidRPr="00D01439" w:rsidRDefault="001A24E7" w:rsidP="00184D33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(Создание (обно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ление) материально-технической базы для формирования у обучающихся с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временных технол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гических и гуман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тарных навыков.  Создание матер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ально-технической базы для реализ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ции основных и д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 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щеобразовательных программ цифров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профилей в общ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организациях, ра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положенных в сел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ской местности)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1834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«Основы безопасности жизнедеятельности»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«Информатика»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1746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использующих инфраструктуру Центров образования цифрового и гуманитарного профилей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вовлеченных в программу социально-культурных компетенций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на площадке Центров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турных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иных сотрудников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стности и малых городах, обновивших материально-техническую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программ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</w:tr>
    </w:tbl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муниципальной программе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ar-SA"/>
        </w:r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6"/>
        <w:gridCol w:w="2268"/>
        <w:gridCol w:w="851"/>
        <w:gridCol w:w="2410"/>
        <w:gridCol w:w="1842"/>
        <w:gridCol w:w="2410"/>
        <w:gridCol w:w="1559"/>
        <w:gridCol w:w="1418"/>
        <w:gridCol w:w="992"/>
        <w:gridCol w:w="851"/>
        <w:gridCol w:w="850"/>
      </w:tblGrid>
      <w:tr w:rsidR="00601AEB" w:rsidTr="00184D33">
        <w:trPr>
          <w:trHeight w:val="600"/>
        </w:trPr>
        <w:tc>
          <w:tcPr>
            <w:tcW w:w="16017" w:type="dxa"/>
            <w:gridSpan w:val="11"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расчета целевых показателей </w:t>
            </w:r>
          </w:p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  <w:t>муниципальной программы</w:t>
            </w:r>
          </w:p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b/>
                <w:bCs/>
                <w:sz w:val="23"/>
                <w:szCs w:val="23"/>
                <w:lang w:eastAsia="zh-CN"/>
              </w:rPr>
            </w:pPr>
          </w:p>
        </w:tc>
      </w:tr>
      <w:tr w:rsidR="00601AEB" w:rsidTr="00184D33">
        <w:trPr>
          <w:trHeight w:val="735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№</w:t>
            </w:r>
          </w:p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Наименование целев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 показателя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Определение целевого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показателя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Временные характ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ристики целевого показателя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Алгоритм формирования (формула) показателя и методические пояснения к целевому показателю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Базовые показ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тели, использу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мы в формуле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Метод сбора, индекс формы отчетности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Объект и единица наблюд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Охват единиц совоку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Ответс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венный за сбор данных по цел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вому показ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телю</w:t>
            </w:r>
          </w:p>
        </w:tc>
      </w:tr>
      <w:tr w:rsidR="00601AEB" w:rsidTr="00184D33">
        <w:trPr>
          <w:trHeight w:val="7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11</w:t>
            </w:r>
          </w:p>
        </w:tc>
      </w:tr>
      <w:tr w:rsidR="00601AEB" w:rsidTr="00184D33">
        <w:trPr>
          <w:trHeight w:val="269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кот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рым предоставлена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можность обучаться в соответствии с основн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ми современными треб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ваниями, в общей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  качества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вания, позволяет  в дин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мике оценить результаты реализации мероприятий, направленных на улучш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качества образования.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численности  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ников общеобразовател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ных учреждений, которым предоставлена возмо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обучаться в соотве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ствии с основными совр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менными требованиями, 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общей численности школьников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Показатель в  целом опред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Годовая, за отче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 где: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 - Доля школьников, 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торым предоставлена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можность обучаться в 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ответствии с основными современными требов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ниями, в общей численн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сти школьников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А – численность школьников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ных учреждений, которым предо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тавлена возмо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обучаться в соответствии с основными 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временными тр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бованиями, 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щей численности школьников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тей, чел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696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 – общая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ленность 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ников по осно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ным программам общего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 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757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Численность воспитанников, получающих дошкольное образование в муниципальных образовательных учреждениях.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количество восп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танников в дошкольных образовательных учр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ждениях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численность восп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танников дошкольных образовательных учр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ждений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восп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танников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школьных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разовательных учреждений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тей, чел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08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ния для детей в возрасте от 2 мес. до 3 лет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зует уровень обеспеч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ния доступности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школьного образования, позволяет  в динамике оценить результаты реализации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тий, направленных на увеличения охвата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селения услугами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школьного образования.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br/>
              <w:t>Определяется как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ношение численности 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детей  от  2 мес.до 3  лет, которым предо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тавлена возможность получать услуги дошк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льного образования,  в общей численности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тей от  2 мес до 3 лет., желающих получать дошкольное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ние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в  целом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С- процент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расте от  2 мес. до 3 лет, получающих дошкол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ную образовательную услугу, в общей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ленности детей от 2до 3 лет, желающих 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чать дошкольное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зование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 – 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    детей от 2 мес до 3 лет, которым предоставлена возможность получать 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луги дошк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зования;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 детей,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вания  админ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081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общая  численность детей  от 2 мес. до 3 лет, желающих получать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школьное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разование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295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Процент охвата детей в возрасте 3-7 лет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дошкольного образования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зует уровень обеспеч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ния доступность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школьного образования, позволяет  в динамике оценить результаты реализации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тий, направленных на увеличения охвата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селения услугами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школьного образования.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br/>
              <w:t>Определяется как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ношение численности  детей 3-7 лет, которым предоставлена возмо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 получать услуги дошкольного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ния, к численности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тей 3-7 лет, стоящих в очереди на получение места в дошкольных 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реждениях.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в  целом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С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процент охвата 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 в возрасте 3-7 лет, получающих  дошкол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 образовательную услугу из числа ну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дающихся в устройстве в образовательные 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реждения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 – 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    детей 3-7 лет, кот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рым предо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тавлена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можность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лучать услуги дошкольного образования;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 детей,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34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 детей 3-7 лет, ну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дающихся в устройстве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4237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5.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Доля воспитанников, к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торым предоставлена возможность обучаться в соответствии с основн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ми требованиями к усл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виям реализации ООП ДО,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уровень обеспеч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 доступности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школьного образования в соответствии с осно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ными требованиями к условиям реализации ООП ДО, позволяет  в динамике оценить 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зультаты реализации мероприятий, напра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ленных на увеличения охвата населения усл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гами дошкольного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 в соответствии с основными требов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ниями к условиям 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лизации ООП ДО.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ношение численности  детей, которым предо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тавлена возможность обучаться в соответс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вии с основными треб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ваниями  к условиям реализации ООП ДО, к численности детей  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лучающих дошкольное образование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Доля воспитанн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ков, которым предо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тавлена возможность обучаться в соответс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вии с основными треб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ваниями к условиям реализации ООП 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  детей, которым 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доставлена возможность обучаться в соответствии с основными требованиями  к условиям реализации ООП ДО;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4236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  получающих дошкольное образование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372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6.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дошкольников,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ваивающих основную образовательную 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грамму дошкольного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разования, соответс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вующую федеральному государственному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зовательному стандарту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уровень обеспеч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 доступности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школьного образования, соответствующую ф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деральному государс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венному образовател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ному стандарту, позв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ляет  в динамике оц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нить результаты реал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зации мероприятий, 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правленных на увелич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 охвата населения услугами дошкольного образования в соотве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ствии с ФГОС.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ношение численности  детей, которым предо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тавлена возможность обучаться в соответс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вии с ФГОС, к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ности детей  получа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щих дошкольное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зование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 - Доля дошкольников, осваивающих основную образовательную 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грамму дошкольного образования, соответс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вующую федеральному государственному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зовательному стандарту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  детей, которым 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доставлена возможность обучаться в соответствии с ФГОС;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725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  получающих дошкольное образование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334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7.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дошкольных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зовательных организ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ций, в которых создана универсальная безбар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ерная среда для инкл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зивного образования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 – инвалидов, в общем количестве дошкольных образовательных орган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обеспечения 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тупность дошкольного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разования для детей-инвалидов, позволяет  в динамике оценить резул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таты реализации меропри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тий, направленных на ув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личение дошкольных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зовательных учреждений, в которых созданы условия для инклюзивного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детей-инвалидов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количества дошкол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ных образовательных 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реждений, в которых со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даны условия для инкл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зивного образования детей-инвалидов,  к общему 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личеству  дошкольных 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реждений в районе.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дошкольных образовательных орг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низаций, в которых со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дана универсальная безбарьерная среда для инклюзивного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детей – инвал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дов, в общем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 дошкольных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вательных организаций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 дошкол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ных 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реждений, в которых со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даны условия для инкл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зивного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 детей-инвалидов;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чество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34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– общее 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личество 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школьных 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реждений в районе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3207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8.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дошкольным образованием, в общей численности детей-инвалидов  такого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обеспечения 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тупность дошкольного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разования для детей-инвалидов, позволяет  в динамике оценить резул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таты реализации меропри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тий, направленных на ув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личение доли детей – 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 в возрасте от 1,5 до 7 лет, охваченных дошкол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ным образованием, 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щей численности детей-инвалидов  такого возраста 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детей – инвалидов в возрасте от 1,5 до 7 лет, охваченных дошкольным образованием,  к общему количеству  детей-инвалидов в районе.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 - Доля детей – 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 в возрасте от 1,5 до 7 лет, охваченных дошкольным 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нием, в общей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ности детей-инвалидов  такого возраста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детей – инвалидов в возрасте от 1,5 до 7 лет, охваченных дошкольным образованием;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детей-инв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206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общая численность детей-инвалидов  в районе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257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общеобразовател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ных организаций, в кот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рых создана универсал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ная безбарьерная среда для инклюзивного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 детей – инвал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дов, в общем количестве  общеобразовательных организаций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обеспечения 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тупность начального общ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го, основного общего, среднего общего 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 для детей-инвалидов, позволяет  в динамике оц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нить результаты реализ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ции мероприятий, напра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ленных на увеличение 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щеобразовательных учр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ждений, в которых созданы условия для инклюзивного образования детей-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инвалидов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количества  общеобр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зовательных учреждений, в которых созданы условия для инклюзивного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детей-инвалидов,  к общему количеству  общ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образовательных учрежд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ний в районе.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общеобразов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организаций, в которых создана ун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версальная безбарье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ная среда для инкл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зивного образования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 – инвалидов, 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щем количестве  общ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образовательных орг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низаций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  общеобр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зовательных учреждений, в которых со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даны условия для инкл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зивного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 детей-инвалидов;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ний в районе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чество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57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– общее 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личество 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режде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295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 –инвалидов, которым созданы условия для получения качес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венного начального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щего, основного общего, среднего общего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вания, в общей численн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сти детей-инвалидов   школьного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обеспечения 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тупности качественного начального общего, осно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ного общего, среднего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щего образования детей –инвалидов , в общей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детей-инвалидов  школьного возраста. 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ределяется как отношение детей – инвалидов, кот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рым созданы условия для получения качественного начального общего, осно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ного общего, среднего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щего образования, к общ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му количеству  детей-инвалидов школьного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раста в районе.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 –инвалидов, которым созданы условия для получения качественн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 начального общего, основного общего, среднего общего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зования, в общей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детей-инвалидов   школьного возраста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 детей – 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валидов, 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торым созд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 условия для получения качественного начального общего,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новного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щего, средн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 общего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разования;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детей-инв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 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ного возра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та, 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955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– общая численность детей-инвалидов школьного возраста  в районе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231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11.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выпускников-инвалидов 9 и 11 классов, охваченных профорие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тационной работой, в общей численности в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</w:rPr>
              <w:t>пускников-инвалидов такого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охвата выпускн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ков –инвалидов 9 и 11 классов  профориентацией , в общей численности 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пускников-инвалидов  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кого возраста.  Определ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ется как  отношение 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чества выпускников –инвалидов 9 и 11 классов, охваченных  профориент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цией , в общей численн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сти выпускников-инвалидов  такого возра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та.  Показатель в  целом определяется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</w:rPr>
              <w:t>Доля выпускников-инвалидов 9 и 11 кла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сов, охваченных про</w:t>
            </w: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/>
                <w:sz w:val="20"/>
                <w:szCs w:val="20"/>
              </w:rPr>
              <w:t>ориентационной раб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той, в общей численн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выпускников-инвалидов такого во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раста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 выпускн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ков –инвалидов 9 и 11 классов, охваченных  профориент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цией;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вып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ков-инв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 9 и 11 кла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сов, 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31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– общая численность выпускников инвалидов 9 и 11 классов.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205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12.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 – инвалидов в возрасте от 5 до 18 лет, получающих дополн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тельное образование, в общей численности детей - инвалидов такого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охвата детей-инвалидов дополнител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ным образованием, 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щей численности детей-инвалидов  такого возра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та.  Определяется как 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ношение детей-инвалидов, получающих дополнител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ное образование, к общей численности детей-инвалидов  такого возраста 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 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 – 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 в возрасте от 5 до 18 лет, получающих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полнительное 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ние, в общей численн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сти детей - инвалидов такого возраста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детей-инвалидов, получающих дополнител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ное 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детей-инв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лидов, пол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щих допо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ное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051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– общая численность детей-инвалидов 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кого возраста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126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общеобраз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вательных организаций, осуществляющих образ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вательную деятельность по адаптированным 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новным общеобразов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тельным программам, в которых внедрена сист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ма мониторинга здоровья обучающихся на основе отечественной технол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гической платформы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зует количество </w:t>
            </w:r>
            <w:r>
              <w:rPr>
                <w:rFonts w:ascii="Times New Roman" w:hAnsi="Times New Roman"/>
                <w:sz w:val="20"/>
                <w:szCs w:val="20"/>
              </w:rPr>
              <w:t>общ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образовательных орг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низаций, осуществля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</w:rPr>
              <w:t>щих образовательную деятельность по ада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тированным основным общеобразовательным программам, в которых внедрена система мон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торинга здоровья об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чающихся на основе отечественной технол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гической платформы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А – количество </w:t>
            </w:r>
            <w:r>
              <w:rPr>
                <w:rFonts w:ascii="Times New Roman" w:hAnsi="Times New Roman"/>
                <w:sz w:val="20"/>
                <w:szCs w:val="20"/>
              </w:rPr>
              <w:t>общео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разовательных орган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заций, осуществляющих образовательную де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</w:rPr>
              <w:t>тельность по адаптир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ванным основным 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щеобразовательным программам, в которых внедрена система мон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торинга здоровья об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чающихся на основе отечественной технол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гической платформы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во </w:t>
            </w:r>
            <w:r>
              <w:rPr>
                <w:rFonts w:ascii="Times New Roman" w:hAnsi="Times New Roman"/>
                <w:sz w:val="20"/>
                <w:szCs w:val="20"/>
              </w:rPr>
              <w:t>общеобр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зовательных организаций, осущест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ляющих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зовательную деятельность по адаптир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ванным 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новным 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щеобразов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тельным 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граммам, в которых вн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дрена система мониторинга здоровья об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чающихся на основе отеч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ственной те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</w:rPr>
              <w:t>нологической платформы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1415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Удельный вес численн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учителей общеобр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зовательных организаций в возрасте до 35 лет в общей численности уч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телей общеобразовател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ных учреждений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 уровень обеспеченности общеобразовательных 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реждений педагогами в возрасте до 35 лет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отче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</w:rPr>
              <w:t>Удельный вес числе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ности учителей общеобр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зовательных организаций в возрасте до 35 лет в общей численности учителей 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щеобразовательных учр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ждений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-численность учителей в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расте до 35 лет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уч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телей, 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1415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-общая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учителей общеобразов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308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Доля выпускников  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ниципальных общеобр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учреждений, не сдавших единый гос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дарственный экзамен по русскому языку и мат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матике, в общей числе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ности выпускников 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ниципальных общеобр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учреждений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качества реализ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ции общеобразовательных программ,  позволяет в динамике оценить резул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таты реализации меропри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тий, направленных на улучшение качества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численности выпус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ников муниципальных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щеобразовательных учр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не сдавших ед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ный государственный э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замен по русскому языку и математике, к общей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выпускников м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ниципальных общеобраз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вательных учреждений.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отче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 где: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Доля выпускников  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ниципальных общеобраз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вательных учреждений, не сдавших единый госуда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ственный экзамен по ру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скому языку и математике, в общей численности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пускников муниципальных общеобразовательных 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реждений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А – численность выпускников муниципальных общеобразов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дений, не сда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ших единый г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сударственный экзамен по ру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скому языку и математике;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пускников,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081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численность выпускников муниципальных общеобразов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192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16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об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ФГОС,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  качества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вания, позволяет  в дин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мике оценить результаты реализации мероприятий, направленных на улучш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качества образования.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численности школьн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ков,  обучающихся по ФГОС.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отче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 где: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 - Доля школьников, об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ФГОС, 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щей численности 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ников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численность школьников,  обучающихся по ФГОС.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тей, чел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1925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общая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ленность 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ников.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126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муниц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пального задания на 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зание муниципальных услуг и выполнение 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бот муниципальными образовательными учр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ждениями района в сфере образования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да/нет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степень выполн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 образовательными учреждениями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задания.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Годовой, отчетный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А-степень выполнения муниципального зад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А-степень 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полнения м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ниципального задания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да/нет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185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</w:rPr>
              <w:t>Отношение объема пр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сроченной кредиторской задолженности консол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дированного бюджета муниципального района по заработной плате и начислениям на выплаты по оплате труда работн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кам муниципальных у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lastRenderedPageBreak/>
              <w:t>реждений»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сумму просроче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 кредиторской 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долженности консол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дированного бюджета муниципального района по заработной плате и начислениям на оплату труда работникам м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ниципальных учрежд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ний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Годовой, отчетный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 где: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Отношение объема пр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сроченной кредиторской задолженности консолид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рованного бюджета мун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ципального района по зар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ботной плате и начислен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ям на выплаты по оплате 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lastRenderedPageBreak/>
              <w:t>труда работникам муниц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пальных учреждений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объем 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сроченной кр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диторской 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долженности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Сумма начисле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 зар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ботной платы и начисл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ний на выплаты по оплате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труда, сумма проср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ченной кредито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ской 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долженн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сти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пального района</w:t>
            </w:r>
          </w:p>
        </w:tc>
      </w:tr>
      <w:tr w:rsidR="00601AEB" w:rsidTr="00184D33">
        <w:trPr>
          <w:trHeight w:val="2185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сумма начи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ленной зарабо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 платы и 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числений на 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платы по оплате труда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126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обучающи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ся, осуществляющие пр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граммы спортивной по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готовки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количество  об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программе спортивной подготовки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численность об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программе спортивной подготовки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об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чающихся по программе спортивной подготовки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тей, чел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 детей, в общей численности детей и молодежи в возрасте 5-18 лет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дополнительного образования детей, в общей численности детей и мол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дежи в возрасте 5-18 лет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охваче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образовательными программами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тей, в общей численности детей и молодежи в возра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 5-18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детей, охваче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нительного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детей, в общей численн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сти детей и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лодежи в возра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 5-18 лет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рации Никольского муниципального района </w:t>
            </w:r>
          </w:p>
        </w:tc>
      </w:tr>
      <w:tr w:rsidR="00601AEB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ленность детей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 которых выпо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нены мероприятия по благоустройству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в которых выполнены мероприятия по благоус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ройству зданий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в которых выполнены мероприятия по благоус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ройству зданий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ний общеобраз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низаций, в кот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рых выполнены мероприятия по благоустройству зданий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ского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дополнительным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щеобразовательным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на базе новых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полнительным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зовательным программам на базе новых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полнительным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зовательным программам на базе новых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 в возрасте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субъектов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 и (или) местных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по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образовательным программам на базе новых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Числе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 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тей, чел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отдельных групп сотрудников, прошедших переподготовку (пов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квалификации) по программам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рабо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ники, в том числе наста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ники без педагогического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ботников, в том числе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ставники без педагогич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ского образования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ботников, в том числе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ставники без педагогич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ского образования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педагогич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ских работников, в том числе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ставники без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дагогического образования прошедших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реподготовку (повышение кв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лификации) по программам (курсам, мод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Доля пед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гогических работн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ков,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руководителей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руководителей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телей проше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ших переподг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Доля 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ководит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страции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специ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листы, в том числе из предприятий реального сектора экономики,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зовательные волонтеры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привлекаемых 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циалистов, в том числе из предприятий реального сектора экономики,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зовательные волонтеры и др. прошедших переподг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товку (повышение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фикации) по программам (курсам,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привлекаемых 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циалистов, в том числе из предприятий реального сектора экономики,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зовательные волонтеры и др. прошедших переподг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товку (повышение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фикации) по программам (курсам,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мых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стов, в том числе из предприятий реального сект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 экономики, образовательные волонтеры и др. прошедших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реподготовку (повышение кв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лификации) по программам (курсам, мод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влекаемых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стов, в том числе из предпр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ятий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ального сектора эконом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ки,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ные 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лонтеры и др.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лям)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Участие в региональных этапах всероссийских и международных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приятиях различной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правленности, в которых примут участие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щиеся на новых местах: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число мероприятий по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стию в региональных эт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пах всероссийских и ме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дународных мероприятиях различной направленности, в которых примут участие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Число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Число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Число м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роприятий,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вания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в них участников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количество участников по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участию в региональных этапах всероссийских и международных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тиях различной направле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ности, в которых примут участие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Количество участников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Количество 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Количес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во учас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ников,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35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организаций, внедривших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вательной среды в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организац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ях и профессиональных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зациях во всех субъектах Российской Федерации.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 отчетном фина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совом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общеобразовател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общео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б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общеобр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зовател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ных орг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программам общего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разования, дополнител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 для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образования, для которых формируется цифровой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профиль и индив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дуальный план обучения с использованием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ральной информационно-сервисной платформы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цифровой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среды,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долю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образовательный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филь и индивидуальный план обучения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формационно-сервисной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обучающихся по указанным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С=А/В*100%, где </w:t>
            </w:r>
          </w:p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обучающихся по программам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дополнительного образования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образовательный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филь и индивидуальный план обучения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формационно-сервисной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А-количество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 по программам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 для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разования, для которых 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руется цифровой образовательный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профиль и инд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видуальный план обучения с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образовательной среды, в общем числе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чество всех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чающихся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организаций, реализу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 программы общего образования,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вательную деятельность с использованием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ральной информационно-сервисной платформы цифровой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среды, в общем числе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олю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организаций,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образовательных организаций, реализующих программы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разования, ос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ществляющих образовательную деятельность с использованием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образовательной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вательных организ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общее 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чество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ганизаций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28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организаций, реализу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 программы общего образования,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вательную деятельность с использованием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ральной информационно-сервисной платформы цифровой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среды, в общем числе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долю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С=А/В*100%, где </w:t>
            </w:r>
          </w:p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образовательных организаций,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А-количество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организаций, реализующих программы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разования, ос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ществляющих образовательную деятельность с использованием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образовательной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вательных организ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чество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ганизаций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29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программам общего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и среднего профессионального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использующих федеральную 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ционно-сервисную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форму цифровой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вательной среды для «г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ризонтального» обучения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 неформального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пользующих федеральную информационно-сервисную платформу цифровой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зовательной среды для «горизонтального» обуч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ния и неформального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программам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и среднего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фессионального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использующих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ральную информационно-сервисную платформу цифровой образовательной среды для «горизонтальн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го» обучения и неформал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обучающихся по программам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использу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информац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онно-сервисную платформу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 для «горизо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тального» обуч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в общем числе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ленность об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чающихся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вышение квалификации в рамках периодической аттестации в цифровой форме с использованием информационного ресу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 «одного окна» («С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временная цифровая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разовательная среда в Российской Федерации»), в общем числе педагог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ческих работников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тестации в цифровой 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 с использованием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тельная среда в Российской Федерации»), в общем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 педагогических рабо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ников общего образования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работников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тестации в цифровой 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 с использованием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тельная среда в Российской Федерации»), в общем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 педагогических рабо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ников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педагогических работников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прошедших повышение кв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лификации в рамках период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ческой аттест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 в цифровой форме с испол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зованием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мационного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образовательная среда 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ции»), в общем числе педагог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ческих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ков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педаг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гических работн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ленность педаг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гических рабо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ников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среды  в отчетном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внедри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ших целевую модель цифровой образовательной среды  в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ном году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орган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чество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ганизаций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ваивающих учебных предмет «Технология» на базе Центров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лей «Точка роста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ваивающих учебных предмет «Основы без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пасности жизнедеятел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ности» на базе Центров образования цифрового и гуманитарного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«Основы безопасности жизнедеятельности»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ваивающих учебных предмет «Информатика» на базе Центров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 цифрового и гум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нитарного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«Информатика»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рового и гуманитарного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ми общеобразовательн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ми программами  на базе Центров образования цифрового и гуманита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ежемесячно использу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 инфраструктуру Центров образования цифрового и гуманита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профилей «Точка роста» для дистанцио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использующих инфраструктуру Центров образования цифрового и гуманитарного профилей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ежемесячно вовлеченных в программу социально-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культурных компетенций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месячно вовлеченных в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программу социально-культурных компетенций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на площадке Центров образования цифрового и гуманитарного профилей «Точка роста» соци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культурных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проведенных на площадке Центров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цифрового и гум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нитарного профилей «То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 роста» социокультурных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веденных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 пров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денных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 педагогов по предм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 «Технология»,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повышение квалификации педагогов по предмету «Технология»,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 ,повысивших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гогов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 педаг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 иных сотрудников Центров образования цифрового и гуманита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профилей «Точка роста»,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повышение квалификации иных сотрудников Центров образования цифрового и гуманитарного профилей «Точка роста»,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иных сотру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иных сотрудников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 иных сотрудн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тельных организаций, расположенных в сел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местности и малых городах, обновивших материально-техническую базу для реализации основных и дополнительных общео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разовательных программ цифрового и гуманита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ности и малых городах, обновивших материально-техническую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программ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pStyle w:val="2c"/>
              <w:shd w:val="clear" w:color="auto" w:fill="auto"/>
              <w:spacing w:before="0" w:after="0" w:line="240" w:lineRule="auto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>Численность воспитанн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ков в возрасте до трех лет, посещающих мун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ципальные организации, осуществляющие образо</w:t>
            </w:r>
            <w:r w:rsidRPr="00D01439">
              <w:rPr>
                <w:color w:val="000000"/>
                <w:sz w:val="20"/>
                <w:szCs w:val="20"/>
              </w:rPr>
              <w:softHyphen/>
              <w:t>вательную деятельность по образовательным пр</w:t>
            </w:r>
            <w:r w:rsidRPr="00D01439">
              <w:rPr>
                <w:color w:val="000000"/>
                <w:sz w:val="20"/>
                <w:szCs w:val="20"/>
              </w:rPr>
              <w:t>о</w:t>
            </w:r>
            <w:r w:rsidRPr="00D01439">
              <w:rPr>
                <w:color w:val="000000"/>
                <w:sz w:val="20"/>
                <w:szCs w:val="20"/>
              </w:rPr>
              <w:t>граммам дошкольного образо</w:t>
            </w:r>
            <w:r w:rsidRPr="00D01439">
              <w:rPr>
                <w:color w:val="000000"/>
                <w:sz w:val="20"/>
                <w:szCs w:val="20"/>
              </w:rPr>
              <w:softHyphen/>
              <w:t>вания, присмотр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 численность воспитанн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ков до 3х лет, посещающих муниципальные 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тельные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  <w:t>Годовая, за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численность воспитанн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ков до 3х лет, посещающих муниципальные 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тельные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численность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питанников до 3х лет, посещающих муниципальные  образовательные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Численность детей, чел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Сплошной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Управл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ние обр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ского м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ниципал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ного ра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й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она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услуг псих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лого-педагогической, методической и социал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помощи родителям (законным представит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лям) детей, а также 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нять на воспитание в свои семьи детей, оставшихся без попечения родителей, в том числе с привлеч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некоммерческих организаций нараста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щим итогом;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Показатель характеризует количество услуг психол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го-педагогической, мет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дической и социальной помощи родителям (зако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представителям)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тей, а также гражданам,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принять на воспитание в свои семьи детей, оставшихся без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печения родителей, в том числе 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  <w:t>Годовая, за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услуг психол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го-педагогической, мет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дической и социальной помощи родителям (зако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представителям)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тей, а также гражданам,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принять на воспитание в свои семьи детей, оставшихся без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печения родителей, в том числе 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луг психолого-педагогической, методической и социальной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мощи родителям (законным пре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ставителям)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тей, а также гр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принять на воспитание в свои семьи детей, оставшихся без попечения род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телей, в том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Число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Сплошной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Управл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ние обр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ского м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ниципал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ного ра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й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она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01AEB" w:rsidRPr="00D01439" w:rsidRDefault="00601AEB" w:rsidP="00184D33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>Доля граждан, полож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тельно оценивших кач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ство услуг психолого-педагогической, метод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lastRenderedPageBreak/>
              <w:t>ческой и консультати</w:t>
            </w:r>
            <w:r w:rsidRPr="00D01439">
              <w:rPr>
                <w:color w:val="000000"/>
                <w:sz w:val="20"/>
                <w:szCs w:val="20"/>
              </w:rPr>
              <w:t>в</w:t>
            </w:r>
            <w:r w:rsidRPr="00D01439">
              <w:rPr>
                <w:color w:val="000000"/>
                <w:sz w:val="20"/>
                <w:szCs w:val="20"/>
              </w:rPr>
              <w:t>ной помощи, от общего числа об</w:t>
            </w:r>
            <w:r w:rsidRPr="00D01439">
              <w:rPr>
                <w:color w:val="000000"/>
                <w:sz w:val="20"/>
                <w:szCs w:val="20"/>
              </w:rPr>
              <w:softHyphen/>
              <w:t>ратившихся за получением услуги;</w:t>
            </w:r>
          </w:p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>Показатель характеризует  качество услуг психолого-педагогической, методич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 xml:space="preserve">ской и консультативной </w:t>
            </w:r>
            <w:r w:rsidRPr="00D01439">
              <w:rPr>
                <w:color w:val="000000"/>
                <w:sz w:val="20"/>
                <w:szCs w:val="20"/>
              </w:rPr>
              <w:lastRenderedPageBreak/>
              <w:t>помощи, от общего числа об</w:t>
            </w:r>
            <w:r w:rsidRPr="00D01439">
              <w:rPr>
                <w:color w:val="000000"/>
                <w:sz w:val="20"/>
                <w:szCs w:val="20"/>
              </w:rPr>
              <w:softHyphen/>
              <w:t>ратившихся за получ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нием услуги;</w:t>
            </w:r>
          </w:p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  <w:lastRenderedPageBreak/>
              <w:t>Годовая, за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601AEB" w:rsidRPr="00D01439" w:rsidRDefault="00601AEB" w:rsidP="00184D33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D01439">
              <w:rPr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color w:val="000000"/>
                <w:sz w:val="20"/>
                <w:szCs w:val="20"/>
                <w:lang w:eastAsia="zh-CN"/>
              </w:rPr>
              <w:t xml:space="preserve">- </w:t>
            </w:r>
            <w:r w:rsidRPr="00D01439">
              <w:rPr>
                <w:color w:val="000000"/>
                <w:sz w:val="20"/>
                <w:szCs w:val="20"/>
              </w:rPr>
              <w:t>Доля граждан, полож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тельно оценивших качес</w:t>
            </w:r>
            <w:r w:rsidRPr="00D01439">
              <w:rPr>
                <w:color w:val="000000"/>
                <w:sz w:val="20"/>
                <w:szCs w:val="20"/>
              </w:rPr>
              <w:t>т</w:t>
            </w:r>
            <w:r w:rsidRPr="00D01439">
              <w:rPr>
                <w:color w:val="000000"/>
                <w:sz w:val="20"/>
                <w:szCs w:val="20"/>
              </w:rPr>
              <w:lastRenderedPageBreak/>
              <w:t>во услуг психолого-педагогической, методич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ской и консультативной помощи, от общего числа об</w:t>
            </w:r>
            <w:r w:rsidRPr="00D01439">
              <w:rPr>
                <w:color w:val="000000"/>
                <w:sz w:val="20"/>
                <w:szCs w:val="20"/>
              </w:rPr>
              <w:softHyphen/>
              <w:t>ратившихся за получ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нием услуги;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А-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кол-во граждан положительно оценивших 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ченную услугу</w:t>
            </w:r>
          </w:p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-общее кол-во граждан.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тившихся за 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Сплошной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Управл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ние обр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рации 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lastRenderedPageBreak/>
              <w:t>Никол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ского м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ниципал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ного ра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й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она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Доступность дошкольн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для детей  в возрасте от полутора до 3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</w:t>
            </w:r>
            <w:r w:rsidRPr="00D01439">
              <w:rPr>
                <w:color w:val="000000"/>
                <w:sz w:val="20"/>
                <w:szCs w:val="20"/>
              </w:rPr>
              <w:t xml:space="preserve"> 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Доступность дошкольного образования для детей  в возрасте от полутора до 3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  <w:t>Годовая, за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С- процент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детей в возра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те от полутора  до 3 лет, получающих дошкольную образовательную услугу, в общей численности детей  в возрасте от полутора  до 3 лет, желающих получать 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А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количеств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детей в возрасте от полутора  до 3 лет, получающих дошкольную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разовательную услугу</w:t>
            </w:r>
          </w:p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 В-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общая 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ленность детей  в возрасте от 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тора  до 3 лет, желающих 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чать 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Сплошной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Управл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ние обр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ского м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ниципал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ного ра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й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она</w:t>
            </w:r>
          </w:p>
        </w:tc>
      </w:tr>
    </w:tbl>
    <w:p w:rsidR="00111FB1" w:rsidRDefault="00111FB1" w:rsidP="000D1440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111FB1" w:rsidRDefault="00111FB1" w:rsidP="000D1440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694CB8" w:rsidRDefault="00F030B6" w:rsidP="006440F1">
      <w:pPr>
        <w:spacing w:after="0"/>
        <w:jc w:val="right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 xml:space="preserve"> </w:t>
      </w:r>
      <w:r w:rsidRPr="00694CB8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694CB8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</w:t>
      </w:r>
    </w:p>
    <w:p w:rsidR="00DC24CB" w:rsidRDefault="00DC24CB" w:rsidP="00DC24CB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1A3EFC">
        <w:rPr>
          <w:rFonts w:ascii="Times New Roman" w:hAnsi="Times New Roman"/>
          <w:b/>
          <w:sz w:val="23"/>
          <w:szCs w:val="23"/>
          <w:lang w:eastAsia="zh-CN"/>
        </w:rPr>
        <w:t>ФИНАНСОВОЕ ОБЕСПЕЧЕНИЕ</w:t>
      </w:r>
    </w:p>
    <w:p w:rsidR="00DC24CB" w:rsidRPr="001A3EFC" w:rsidRDefault="00DC24CB" w:rsidP="00DC24CB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</w:p>
    <w:p w:rsidR="00DC24CB" w:rsidRPr="00E857F0" w:rsidRDefault="00DC24CB" w:rsidP="00DC24CB">
      <w:pPr>
        <w:autoSpaceDE w:val="0"/>
        <w:spacing w:after="0" w:line="240" w:lineRule="auto"/>
        <w:ind w:left="709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1A3EFC">
        <w:rPr>
          <w:rFonts w:ascii="Times New Roman" w:hAnsi="Times New Roman"/>
          <w:b/>
          <w:sz w:val="23"/>
          <w:szCs w:val="23"/>
          <w:lang w:eastAsia="zh-CN"/>
        </w:rPr>
        <w:t xml:space="preserve"> муниципальной программы за счет средств районного бюджета</w:t>
      </w:r>
    </w:p>
    <w:tbl>
      <w:tblPr>
        <w:tblW w:w="15187" w:type="dxa"/>
        <w:tblInd w:w="534" w:type="dxa"/>
        <w:tblLayout w:type="fixed"/>
        <w:tblLook w:val="0000"/>
      </w:tblPr>
      <w:tblGrid>
        <w:gridCol w:w="2976"/>
        <w:gridCol w:w="4111"/>
        <w:gridCol w:w="1417"/>
        <w:gridCol w:w="1418"/>
        <w:gridCol w:w="1417"/>
        <w:gridCol w:w="1296"/>
        <w:gridCol w:w="1337"/>
        <w:gridCol w:w="1215"/>
      </w:tblGrid>
      <w:tr w:rsidR="00DC24CB" w:rsidRPr="00ED6802" w:rsidTr="007C50EE">
        <w:trPr>
          <w:trHeight w:val="44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Ответственный исполн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и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тель, соисполнитель, уч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а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стник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Источник финансового</w:t>
            </w:r>
          </w:p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обеспечения</w:t>
            </w:r>
          </w:p>
        </w:tc>
        <w:tc>
          <w:tcPr>
            <w:tcW w:w="8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Расходы (тыс. руб.)</w:t>
            </w:r>
          </w:p>
        </w:tc>
      </w:tr>
      <w:tr w:rsidR="00DC24CB" w:rsidRPr="00ED6802" w:rsidTr="007C50EE">
        <w:trPr>
          <w:trHeight w:val="433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2020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2021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2022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2023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2024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2025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</w:tr>
      <w:tr w:rsidR="00DC24CB" w:rsidRPr="007E61E0" w:rsidTr="007C50EE">
        <w:trPr>
          <w:trHeight w:val="25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sz w:val="23"/>
                <w:szCs w:val="23"/>
                <w:lang w:eastAsia="zh-CN"/>
              </w:rPr>
              <w:t>6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8</w:t>
            </w:r>
          </w:p>
        </w:tc>
      </w:tr>
      <w:tr w:rsidR="00DC24CB" w:rsidRPr="007E61E0" w:rsidTr="007C50EE">
        <w:trPr>
          <w:trHeight w:val="293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 w:eastAsia="zh-CN"/>
              </w:rPr>
            </w:pPr>
          </w:p>
          <w:p w:rsidR="00DC24CB" w:rsidRPr="001A3EFC" w:rsidRDefault="00DC24CB" w:rsidP="007C50E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 w:eastAsia="zh-CN"/>
              </w:rPr>
            </w:pPr>
          </w:p>
          <w:p w:rsidR="00DC24CB" w:rsidRPr="001A3EFC" w:rsidRDefault="00DC24CB" w:rsidP="007C50E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32"/>
                <w:szCs w:val="20"/>
                <w:lang w:eastAsia="zh-CN"/>
              </w:rPr>
              <w:t>Итого</w:t>
            </w:r>
          </w:p>
          <w:p w:rsidR="00DC24CB" w:rsidRPr="001A3EFC" w:rsidRDefault="00DC24CB" w:rsidP="007C50E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FFFF0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553 032,1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535 738,0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</w:tr>
      <w:tr w:rsidR="00DC24CB" w:rsidRPr="007E61E0" w:rsidTr="007C50EE">
        <w:trPr>
          <w:trHeight w:val="36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171 267,1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167 360,8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</w:tr>
      <w:tr w:rsidR="00DC24CB" w:rsidRPr="007E61E0" w:rsidTr="007C50EE">
        <w:trPr>
          <w:trHeight w:val="503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субвенции и субсидии из областного бю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жета за счет средств федерального бюдж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62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субвенции и субсидии из областного бю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жета за счет собственных средств облас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т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381 765,0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368 377,2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</w:tr>
      <w:tr w:rsidR="00DC24CB" w:rsidRPr="007E61E0" w:rsidTr="007C50EE">
        <w:trPr>
          <w:trHeight w:val="51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24CB" w:rsidRPr="001A3EFC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безвозмездные поступления от физич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</w:tr>
      <w:tr w:rsidR="00DC24CB" w:rsidRPr="00D73FE9" w:rsidTr="007C50EE">
        <w:trPr>
          <w:trHeight w:val="25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1D1D1D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Cs w:val="20"/>
              </w:rPr>
              <w:t>Подпрограмма 1, всего</w:t>
            </w:r>
          </w:p>
          <w:p w:rsidR="00DC24CB" w:rsidRPr="001A3EFC" w:rsidRDefault="00DC24CB" w:rsidP="007C50E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eastAsia="zh-CN"/>
              </w:rPr>
            </w:pPr>
            <w:r w:rsidRPr="001A3EFC">
              <w:rPr>
                <w:rFonts w:ascii="Times New Roman" w:hAnsi="Times New Roman"/>
                <w:b/>
                <w:color w:val="1D1D1D"/>
                <w:sz w:val="20"/>
                <w:szCs w:val="20"/>
                <w:lang w:eastAsia="zh-CN"/>
              </w:rPr>
              <w:t>Участник 1</w:t>
            </w:r>
          </w:p>
          <w:p w:rsidR="00DC24CB" w:rsidRPr="001A3EFC" w:rsidRDefault="00DC24CB" w:rsidP="007C50EE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муниципальные 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ные учреждения, реализующие основную общеобразовател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ную программу дошкольного образования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00FFFF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D73FE9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145 081,0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D73FE9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139 155,2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D73FE9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D73FE9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D73FE9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D73FE9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</w:tr>
      <w:tr w:rsidR="00DC24CB" w:rsidRPr="007E61E0" w:rsidTr="007C50EE">
        <w:trPr>
          <w:trHeight w:val="348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32 778,1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</w:tr>
      <w:tr w:rsidR="00DC24CB" w:rsidRPr="007E61E0" w:rsidTr="007C50EE">
        <w:trPr>
          <w:trHeight w:val="61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59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112 302,9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106 680,1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</w:tr>
      <w:tr w:rsidR="00DC24CB" w:rsidRPr="007E61E0" w:rsidTr="007C50EE">
        <w:trPr>
          <w:trHeight w:val="459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291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Cs w:val="20"/>
                <w:lang w:eastAsia="zh-CN"/>
              </w:rPr>
              <w:t>Подпрограмма 2, всего</w:t>
            </w:r>
          </w:p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муниципальные 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ные учреждения (общеобраз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о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вательные учреждения и учр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ждения дополнительного обр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зования детей),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Никольского муниципального района</w:t>
            </w:r>
          </w:p>
          <w:p w:rsidR="00DC24CB" w:rsidRPr="001A3EFC" w:rsidRDefault="00DC24CB" w:rsidP="007C50EE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00FFFF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D73FE9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362 493,4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D73FE9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351 125,1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D73FE9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D73FE9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D73FE9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D73FE9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</w:tr>
      <w:tr w:rsidR="00DC24CB" w:rsidRPr="007E61E0" w:rsidTr="007C50EE">
        <w:trPr>
          <w:trHeight w:val="25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AC2F7A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93 031,3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89 428,0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</w:tr>
      <w:tr w:rsidR="00DC24CB" w:rsidRPr="007E61E0" w:rsidTr="007C50EE">
        <w:trPr>
          <w:trHeight w:val="629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AC2F7A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76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AC2F7A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269 462,1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261 697,1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</w:tr>
      <w:tr w:rsidR="00DC24CB" w:rsidRPr="007E61E0" w:rsidTr="007C50EE">
        <w:trPr>
          <w:trHeight w:val="527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AC2F7A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31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24CB" w:rsidRDefault="00DC24CB" w:rsidP="007C50E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DC24CB" w:rsidRPr="001A3EFC" w:rsidRDefault="00DC24CB" w:rsidP="007C50E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Участник 1</w:t>
            </w:r>
          </w:p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муниципальные 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ные учреждения (общеобраз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о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вательные учреждения и учр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ждения дополнительного обр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зования детей)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00FFFF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344 307,4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351 089,1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</w:tr>
      <w:tr w:rsidR="00DC24CB" w:rsidRPr="007E61E0" w:rsidTr="007C50EE">
        <w:trPr>
          <w:trHeight w:val="28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89 395,3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89 392,0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</w:tr>
      <w:tr w:rsidR="00DC24CB" w:rsidRPr="007E61E0" w:rsidTr="007C50EE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254 912,1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261 697,1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25A1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</w:tr>
      <w:tr w:rsidR="00DC24CB" w:rsidRPr="007E61E0" w:rsidTr="007C50EE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E82182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E82182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E82182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E82182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E82182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E82182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32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Участник 2</w:t>
            </w:r>
          </w:p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Никольского муниципального района</w:t>
            </w:r>
          </w:p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E82182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18 186</w:t>
            </w:r>
            <w:r w:rsidRPr="00E82182">
              <w:rPr>
                <w:rFonts w:ascii="Times New Roman" w:hAnsi="Times New Roman"/>
                <w:b/>
                <w:szCs w:val="20"/>
                <w:lang w:eastAsia="zh-CN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E82182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E82182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E82182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E82182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E82182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</w:tr>
      <w:tr w:rsidR="00DC24CB" w:rsidRPr="007E61E0" w:rsidTr="007C50EE">
        <w:trPr>
          <w:trHeight w:val="26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3 636,0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</w:tr>
      <w:tr w:rsidR="00DC24CB" w:rsidRPr="007E61E0" w:rsidTr="007C50EE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14 550,0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24CB" w:rsidRPr="001A3EFC" w:rsidRDefault="00DC24CB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19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4CB" w:rsidRPr="001A3EFC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  <w:r w:rsidRPr="001A3EFC">
              <w:rPr>
                <w:rFonts w:ascii="Times New Roman" w:hAnsi="Times New Roman"/>
                <w:b/>
                <w:szCs w:val="20"/>
              </w:rPr>
              <w:t>Подпрограмма 3, всего</w:t>
            </w:r>
          </w:p>
          <w:p w:rsidR="00DC24CB" w:rsidRPr="001A3EFC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</w:t>
            </w: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министрации  Никольского муниципального района,</w:t>
            </w:r>
          </w:p>
          <w:p w:rsidR="00DC24CB" w:rsidRPr="001A3EFC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</w:tr>
      <w:tr w:rsidR="00DC24CB" w:rsidRPr="007E61E0" w:rsidTr="007C50EE">
        <w:trPr>
          <w:trHeight w:val="272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4CB" w:rsidRPr="001A3EFC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</w:tr>
      <w:tr w:rsidR="00DC24CB" w:rsidRPr="007E61E0" w:rsidTr="007C50EE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4CB" w:rsidRPr="001A3EFC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субвенции и субсидии из областного бю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жета за счет средств федерального бюдж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4CB" w:rsidRPr="001A3EFC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субвенции и субсидии из областного бю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жета за счет собственных средств облас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т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732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4CB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исполнитель:</w:t>
            </w:r>
          </w:p>
          <w:p w:rsidR="00DC24CB" w:rsidRPr="00A21BFF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1284">
              <w:rPr>
                <w:rFonts w:ascii="Times New Roman" w:hAnsi="Times New Roman"/>
                <w:sz w:val="20"/>
                <w:szCs w:val="20"/>
              </w:rPr>
              <w:t>Управление образования адм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и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нистрации Никольского мун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и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</w:tr>
      <w:tr w:rsidR="00DC24CB" w:rsidRPr="007E61E0" w:rsidTr="007C50EE">
        <w:trPr>
          <w:trHeight w:val="419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4CB" w:rsidRPr="001A3EFC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4E1284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</w:tr>
      <w:tr w:rsidR="00DC24CB" w:rsidRPr="007E61E0" w:rsidTr="007C50EE">
        <w:trPr>
          <w:trHeight w:val="539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4CB" w:rsidRPr="001A3EFC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4E1284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4CB" w:rsidRPr="001A3EFC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4E1284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623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4CB" w:rsidRPr="001A3EFC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F15B5F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43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4CB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Соисполнитель:</w:t>
            </w:r>
          </w:p>
          <w:p w:rsidR="00DC24CB" w:rsidRPr="00CE7741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7741"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</w:tr>
      <w:tr w:rsidR="00DC24CB" w:rsidRPr="007E61E0" w:rsidTr="007C50EE">
        <w:trPr>
          <w:trHeight w:val="355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4CB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4E1284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A64334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</w:tr>
      <w:tr w:rsidR="00DC24CB" w:rsidRPr="007E61E0" w:rsidTr="007C50EE">
        <w:trPr>
          <w:trHeight w:val="531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4CB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4E1284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4CB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4E1284" w:rsidRDefault="00DC24CB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DC24CB" w:rsidRPr="007E61E0" w:rsidTr="007C50EE">
        <w:trPr>
          <w:trHeight w:val="503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4CB" w:rsidRDefault="00DC24CB" w:rsidP="007C50E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DC24CB" w:rsidRPr="00CE7741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</w:tbl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>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C24CB" w:rsidRPr="00937E23" w:rsidRDefault="00DC24CB" w:rsidP="00DC24CB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zh-CN"/>
        </w:rPr>
      </w:pPr>
      <w:r w:rsidRPr="00937E23">
        <w:rPr>
          <w:rFonts w:ascii="Times New Roman" w:hAnsi="Times New Roman"/>
          <w:b/>
          <w:sz w:val="27"/>
          <w:szCs w:val="27"/>
          <w:lang w:eastAsia="zh-CN"/>
        </w:rPr>
        <w:t>ПРОГНОЗНАЯ (СПРАВОЧНАЯ) ОЦЕНКА</w:t>
      </w:r>
    </w:p>
    <w:p w:rsidR="00DC24CB" w:rsidRPr="00937E23" w:rsidRDefault="00DC24CB" w:rsidP="00DC24CB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zh-CN"/>
        </w:rPr>
      </w:pPr>
      <w:r w:rsidRPr="00937E23">
        <w:rPr>
          <w:rFonts w:ascii="Times New Roman" w:hAnsi="Times New Roman"/>
          <w:b/>
          <w:sz w:val="27"/>
          <w:szCs w:val="27"/>
          <w:lang w:eastAsia="zh-CN"/>
        </w:rPr>
        <w:t xml:space="preserve">привлечения средств областного бюджета за счет средств федерального бюджета и собственных средств </w:t>
      </w:r>
    </w:p>
    <w:p w:rsidR="00DC24CB" w:rsidRPr="00937E23" w:rsidRDefault="00DC24CB" w:rsidP="00DC24CB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937E23">
        <w:rPr>
          <w:rFonts w:ascii="Times New Roman" w:hAnsi="Times New Roman"/>
          <w:b/>
          <w:sz w:val="27"/>
          <w:szCs w:val="27"/>
          <w:lang w:eastAsia="zh-CN"/>
        </w:rPr>
        <w:t>областного бюджета бюджетов поселений района, организаций на реализацию целей муниципальной программы</w:t>
      </w:r>
    </w:p>
    <w:p w:rsidR="00DC24CB" w:rsidRPr="007E61E0" w:rsidRDefault="00DC24CB" w:rsidP="00DC24CB">
      <w:pPr>
        <w:autoSpaceDE w:val="0"/>
        <w:spacing w:after="0" w:line="240" w:lineRule="auto"/>
        <w:jc w:val="center"/>
        <w:rPr>
          <w:b/>
          <w:sz w:val="23"/>
          <w:szCs w:val="23"/>
          <w:lang w:eastAsia="zh-CN"/>
        </w:rPr>
      </w:pPr>
    </w:p>
    <w:tbl>
      <w:tblPr>
        <w:tblW w:w="15968" w:type="dxa"/>
        <w:tblInd w:w="250" w:type="dxa"/>
        <w:tblLayout w:type="fixed"/>
        <w:tblLook w:val="0000"/>
      </w:tblPr>
      <w:tblGrid>
        <w:gridCol w:w="7647"/>
        <w:gridCol w:w="1558"/>
        <w:gridCol w:w="1426"/>
        <w:gridCol w:w="1418"/>
        <w:gridCol w:w="1417"/>
        <w:gridCol w:w="1251"/>
        <w:gridCol w:w="1251"/>
      </w:tblGrid>
      <w:tr w:rsidR="00DC24CB" w:rsidRPr="00937E23" w:rsidTr="007C50EE">
        <w:trPr>
          <w:trHeight w:val="496"/>
        </w:trPr>
        <w:tc>
          <w:tcPr>
            <w:tcW w:w="7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>Источник финансового обеспечения</w:t>
            </w:r>
          </w:p>
        </w:tc>
        <w:tc>
          <w:tcPr>
            <w:tcW w:w="8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>Оценка расходов (тыс. руб.)</w:t>
            </w:r>
          </w:p>
        </w:tc>
      </w:tr>
      <w:tr w:rsidR="00DC24CB" w:rsidRPr="00937E23" w:rsidTr="007C50EE">
        <w:trPr>
          <w:trHeight w:val="411"/>
        </w:trPr>
        <w:tc>
          <w:tcPr>
            <w:tcW w:w="7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4CB" w:rsidRPr="00937E23" w:rsidRDefault="00DC24CB" w:rsidP="007C50EE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2020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2021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2022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2023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2024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937E23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2025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</w:tr>
      <w:tr w:rsidR="00DC24CB" w:rsidRPr="00937E23" w:rsidTr="007C50EE">
        <w:trPr>
          <w:trHeight w:val="401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4CB" w:rsidRPr="00937E23" w:rsidRDefault="00DC24CB" w:rsidP="007C50EE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b/>
                <w:sz w:val="27"/>
                <w:szCs w:val="27"/>
                <w:lang w:eastAsia="zh-CN"/>
              </w:rPr>
              <w:t>Всего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381 765,0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368 377,2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</w:tr>
      <w:tr w:rsidR="00DC24CB" w:rsidRPr="00937E23" w:rsidTr="007C50EE">
        <w:trPr>
          <w:trHeight w:val="408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федеральный бюджет</w:t>
            </w:r>
            <w:r w:rsidRPr="00937E23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DC24CB" w:rsidRPr="00937E23" w:rsidTr="007C50EE">
        <w:trPr>
          <w:trHeight w:val="724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областной бюджет</w:t>
            </w:r>
            <w:r w:rsidRPr="00937E23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381 765,0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368 377,2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1A3EF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</w:tr>
      <w:tr w:rsidR="00DC24CB" w:rsidRPr="00937E23" w:rsidTr="007C50EE">
        <w:trPr>
          <w:trHeight w:val="498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бюджеты поселений</w:t>
            </w:r>
            <w:r w:rsidRPr="00937E23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&lt;**&gt;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DC24CB" w:rsidRPr="00937E23" w:rsidTr="007C50EE">
        <w:trPr>
          <w:trHeight w:val="547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организации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C24CB" w:rsidRPr="00937E23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</w:tbl>
    <w:p w:rsidR="00DC24CB" w:rsidRPr="00937E23" w:rsidRDefault="00DC24CB" w:rsidP="00DC24CB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eastAsia="zh-CN"/>
        </w:rPr>
      </w:pPr>
    </w:p>
    <w:p w:rsidR="00DC24CB" w:rsidRPr="00937E23" w:rsidRDefault="00DC24CB" w:rsidP="00DC24CB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  <w:lang w:eastAsia="zh-CN"/>
        </w:rPr>
      </w:pPr>
      <w:r w:rsidRPr="00937E23">
        <w:rPr>
          <w:rFonts w:ascii="Times New Roman" w:hAnsi="Times New Roman"/>
          <w:b/>
          <w:sz w:val="23"/>
          <w:szCs w:val="23"/>
          <w:lang w:eastAsia="zh-CN"/>
        </w:rPr>
        <w:t xml:space="preserve">&lt;*&gt; 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 w:rsidRPr="00937E23">
        <w:rPr>
          <w:rFonts w:ascii="Times New Roman" w:hAnsi="Times New Roman"/>
          <w:b/>
          <w:sz w:val="23"/>
          <w:szCs w:val="23"/>
          <w:lang w:eastAsia="zh-CN"/>
        </w:rPr>
        <w:t xml:space="preserve"> 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объемы финансового обеспечения реализации муниципальной программы  за счет указанных средств, отраженные в приложении 3 к программе.</w:t>
      </w:r>
    </w:p>
    <w:p w:rsidR="00F030B6" w:rsidRDefault="00DC24CB" w:rsidP="00DC24CB">
      <w:pPr>
        <w:autoSpaceDE w:val="0"/>
        <w:rPr>
          <w:b/>
          <w:sz w:val="23"/>
          <w:szCs w:val="23"/>
          <w:lang w:eastAsia="zh-CN"/>
        </w:rPr>
      </w:pPr>
      <w:r w:rsidRPr="00937E23">
        <w:rPr>
          <w:rFonts w:ascii="Times New Roman" w:hAnsi="Times New Roman"/>
          <w:sz w:val="23"/>
          <w:szCs w:val="23"/>
          <w:lang w:eastAsia="zh-CN"/>
        </w:rPr>
        <w:t xml:space="preserve"> </w:t>
      </w:r>
      <w:r w:rsidRPr="00937E23">
        <w:rPr>
          <w:rFonts w:ascii="Times New Roman" w:hAnsi="Times New Roman"/>
          <w:b/>
          <w:sz w:val="23"/>
          <w:szCs w:val="23"/>
          <w:lang w:eastAsia="zh-CN"/>
        </w:rPr>
        <w:t xml:space="preserve">&lt;**&gt; 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Сведения приводится для муниципальных программ в случае участия поселений</w:t>
      </w:r>
    </w:p>
    <w:p w:rsidR="00F030B6" w:rsidRDefault="00F030B6" w:rsidP="00F030B6">
      <w:pPr>
        <w:autoSpaceDE w:val="0"/>
        <w:rPr>
          <w:b/>
          <w:sz w:val="23"/>
          <w:szCs w:val="23"/>
          <w:lang w:eastAsia="zh-CN"/>
        </w:rPr>
      </w:pPr>
    </w:p>
    <w:p w:rsidR="00F030B6" w:rsidRPr="007E61E0" w:rsidRDefault="00F030B6" w:rsidP="00F030B6">
      <w:pPr>
        <w:autoSpaceDE w:val="0"/>
        <w:rPr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Pr="00ED6802" w:rsidRDefault="00F030B6" w:rsidP="00F030B6">
      <w:pPr>
        <w:pageBreakBefore/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sectPr w:rsidR="00F030B6" w:rsidRPr="00ED6802" w:rsidSect="00F63432">
          <w:headerReference w:type="default" r:id="rId7"/>
          <w:pgSz w:w="16838" w:h="11906" w:orient="landscape"/>
          <w:pgMar w:top="0" w:right="678" w:bottom="284" w:left="227" w:header="709" w:footer="720" w:gutter="0"/>
          <w:cols w:space="720"/>
          <w:docGrid w:linePitch="360"/>
        </w:sectPr>
      </w:pPr>
    </w:p>
    <w:p w:rsidR="00F030B6" w:rsidRPr="00E0561E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ПАСПОРТ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подпрограммы 1 муниципальной программы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Развитие дошкольного образования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»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8647"/>
      </w:tblGrid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Ответственный исполнитель  подпрограммы</w:t>
            </w:r>
          </w:p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(соисполнитель программы)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Управление образования администрации Никольского  муниципального района;</w:t>
            </w:r>
          </w:p>
          <w:p w:rsidR="00E0561E" w:rsidRPr="00E0561E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обслуживания бюджетных учре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ж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дений»</w:t>
            </w:r>
            <w:r w:rsidR="00E0561E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E0561E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F030B6" w:rsidRPr="00E0561E" w:rsidTr="00F05C43">
        <w:trPr>
          <w:trHeight w:val="77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Участники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E0561E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униципальные образовательные организации, реализующие основную общео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б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разовательную программу дошкольного образования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F030B6" w:rsidRPr="00E0561E" w:rsidTr="00F05C43">
        <w:trPr>
          <w:trHeight w:val="1375"/>
        </w:trPr>
        <w:tc>
          <w:tcPr>
            <w:tcW w:w="1985" w:type="dxa"/>
            <w:shd w:val="clear" w:color="auto" w:fill="auto"/>
          </w:tcPr>
          <w:p w:rsidR="00F030B6" w:rsidRPr="0061631D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Цели  и задачи подпрограммы</w:t>
            </w:r>
          </w:p>
        </w:tc>
        <w:tc>
          <w:tcPr>
            <w:tcW w:w="8647" w:type="dxa"/>
            <w:shd w:val="clear" w:color="auto" w:fill="auto"/>
          </w:tcPr>
          <w:p w:rsidR="009500A5" w:rsidRDefault="009500A5" w:rsidP="009500A5">
            <w:pPr>
              <w:tabs>
                <w:tab w:val="left" w:pos="176"/>
              </w:tabs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Цель:</w:t>
            </w:r>
          </w:p>
          <w:p w:rsid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беспечение государственных гарантий доступности и равных возможностей получения качественного образования всех уровней для формирования успе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ш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ной, социально активной личности, отвечающей требованиям современного 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щества и экономики.</w:t>
            </w:r>
          </w:p>
          <w:p w:rsidR="009500A5" w:rsidRP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9500A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E3081E" w:rsidRPr="0061631D" w:rsidRDefault="00E3081E" w:rsidP="00E3081E">
            <w:pPr>
              <w:numPr>
                <w:ilvl w:val="0"/>
                <w:numId w:val="37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доступности и качества дошкольного образования вне зависим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 от места жительства детей. (5.1.4.1.)</w:t>
            </w:r>
          </w:p>
          <w:p w:rsid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Модер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низация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образовательной среды в соответствии с ФГОС ДО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(5.1.4.2.)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Удовлетворение потребностей детей-инвалидов, детей с ограниченными 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можностями здоровья в инклюзивном образовании</w:t>
            </w:r>
            <w:r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5.1.4.6.)</w:t>
            </w:r>
            <w:r w:rsidR="00F030B6"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B5ED0" w:rsidRDefault="00BB5ED0" w:rsidP="00BB5ED0">
            <w:pPr>
              <w:numPr>
                <w:ilvl w:val="0"/>
                <w:numId w:val="37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вательных организациях, осуществляющих образовательную деятельность по образовательным программам дошкольного образования. (5.1.4.14.)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условий для раннего развития детей в возрасте до 3 лет, реализация программы психоло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го-педагогической, методической и консультативной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детей, получающих дошкольное образование в семье;</w:t>
            </w:r>
          </w:p>
        </w:tc>
      </w:tr>
      <w:tr w:rsidR="00F030B6" w:rsidRPr="00E0561E" w:rsidTr="00F05C43">
        <w:trPr>
          <w:trHeight w:val="73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и этапы реализации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2020-2025 годы</w:t>
            </w:r>
          </w:p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Целевые показ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тели  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доступности дошкольного образования 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до 3 лет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(5.1.5.5.)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(5.1.5.4.)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Удельный вес численности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 в соответствии с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(5.1.5.1.)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сальная безбарьерная среда для инклюзивного образования детей-инвалидов, в общем количестве дошкольных образов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ательных организаций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(5.1.5.2.)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DC22E0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Pr="00182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оступность дошкольного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для детей в возрасте от полутора до трех лет;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исленность воспитанников в возрасте до трех лет, посещающих муниципал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организации, осуществляющие образовательную дея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тельность по образов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тельным программам дошкольного образования, присмотр и уход;</w:t>
            </w:r>
          </w:p>
          <w:p w:rsidR="00AF1403" w:rsidRP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 услуг психолого-педагогической, методической и социальной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(законным представителям) детей, а также гражданам, же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лающим принять на воспитание в свои семьи детей, оставшихся без попечения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родителей, в том числе с привлечением некоммерческих организаций;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оля граждан, положительно оценивших качество услуг психолого-педагогической, методической и консультативной помощи, от общего числа об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ратившихся за получением услуги;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Объёмы фина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сового обесп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чения подпр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DC24CB" w:rsidRPr="0054369D" w:rsidRDefault="00DC24CB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«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Общ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ий объем бюджетных ассигнований на реализацию подпрограммы 1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с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ставляет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858 679,8</w:t>
            </w:r>
            <w:r w:rsidRPr="00E05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 xml:space="preserve">  </w:t>
            </w:r>
            <w:r w:rsidRPr="0054369D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тыс. руб.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, в том числе по годам реализации:</w:t>
            </w:r>
          </w:p>
          <w:p w:rsidR="00DC24CB" w:rsidRPr="00E0561E" w:rsidRDefault="00DC24CB" w:rsidP="00DC24C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145 081,0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DC24CB" w:rsidRPr="00E0561E" w:rsidRDefault="00DC24CB" w:rsidP="00DC24C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139 155,2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 тыс. руб.;</w:t>
            </w:r>
          </w:p>
          <w:p w:rsidR="00DC24CB" w:rsidRPr="00E0561E" w:rsidRDefault="00DC24CB" w:rsidP="00DC24C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– 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DC24CB" w:rsidRPr="00E0561E" w:rsidRDefault="00DC24CB" w:rsidP="00DC24C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DC24CB" w:rsidRPr="00E0561E" w:rsidRDefault="00DC24CB" w:rsidP="00DC24C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DC24CB" w:rsidRPr="00E0561E" w:rsidRDefault="00DC24CB" w:rsidP="00DC24C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</w:t>
            </w:r>
          </w:p>
          <w:p w:rsidR="00DC24CB" w:rsidRDefault="00DC24CB" w:rsidP="00DC24C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субвенций и субсидий из областного бюджета за счет со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ственных средств областного бюджета – 680 074,5 тыс. рублей, в том числе по годам реализации: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112 302,9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106 680,1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111 135,8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116 651,9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116 651,9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DC24CB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116 651,9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.,</w:t>
            </w:r>
          </w:p>
          <w:p w:rsidR="00DC24CB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собственных доходов бюджета – 178 875,3 тыс. рублей, в том числе по годам реализации: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32 778,1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27 049,0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27 049,0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030B6" w:rsidRPr="00DC24CB" w:rsidRDefault="00DC24CB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27 049,0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Ожидаемые 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зультаты реал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зации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8647" w:type="dxa"/>
            <w:shd w:val="clear" w:color="auto" w:fill="auto"/>
          </w:tcPr>
          <w:p w:rsidR="004855AC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За период с 2018 года 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по 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год планируется достижение следующих результатов:</w:t>
            </w:r>
          </w:p>
          <w:p w:rsidR="00F030B6" w:rsidRPr="00E0561E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Процент доступности дошкольного образования д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 до 3 лет-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10</w:t>
            </w:r>
            <w:r w:rsidR="00885B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%;</w:t>
            </w:r>
          </w:p>
          <w:p w:rsidR="00F030B6" w:rsidRPr="00E0561E" w:rsidRDefault="00DC22E0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 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100%;</w:t>
            </w:r>
          </w:p>
          <w:p w:rsidR="00F030B6" w:rsidRPr="00E0561E" w:rsidRDefault="00F030B6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Удельный вес численности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обучающихся в соответствии с 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том-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100%;</w:t>
            </w:r>
          </w:p>
          <w:p w:rsidR="001024FE" w:rsidRPr="00E0561E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сальная безбарьерная среда для инклюзивного образования детей-инвалидов, в общем количестве дошкольных образовательных организаций – 18,2 %; </w:t>
            </w:r>
          </w:p>
          <w:p w:rsidR="00F030B6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 – 95 %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беспечение доступности дошкольного образования для детей в возрасте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полутора до трех лет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уровне 100%;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численности воспитанников в возрасте до трех лет, посещаю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щих муниципальные организации, осуществляющие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вательную деятельность по образовательным программам дошкольного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вания, присмотр и уход, на уровне не менее 200 человек;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величение количества услуг психолого-педагогической, методической и соц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альной помощи родителям (законным представителям) детей, а также гра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жданам, желающим принять на воспитание в свои семьи детей, оставшихся без попечения родителей, в том числе с привлечением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екоммерческих организаций до 309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единиц;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доли граждан, положительно оценивших качество услуг пси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холого-педагогической, методической и консультативной помощи, от общего числа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ратившихся за получени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 услуги, на уровне не менее 100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%;</w:t>
            </w:r>
          </w:p>
        </w:tc>
      </w:tr>
    </w:tbl>
    <w:p w:rsidR="00F030B6" w:rsidRPr="00B32B79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3"/>
          <w:szCs w:val="23"/>
          <w:lang w:eastAsia="ar-SA"/>
        </w:rPr>
      </w:pPr>
    </w:p>
    <w:p w:rsidR="00F030B6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      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Раздел 1. Общая характеристика сферы реализации подпрограммы  1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муниципальной программы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 По состоянию на 1 сентября 2018 года   муниципальную  систему дошкольного образования Никольского района  представляют  15 образовательных организаций:  11 детских садов (6 -  в городе Ни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кольске, 5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детских садов  в сельской местности); 4  общеобразовательные школы с дошкольными группами (МБОУ «Вахневская ООШ», «Борковская СОШ», «Байдаровская ООШ», «Дуниловская ООШ»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На 1 января 2019 года дошкольные образовательные учреждения и дошкольные группы в общеобразовательных школах района посещает 1224 ребенка. Всего 70 групп вместе с группами кратковременного пребывания. Открыты 8 групп кратковременного пребывания в 7 ДОУ, их посещают 82 ребенка.  В городских детских садах -856 детей (873- в 2017 г., 884 в 2016 г.),  в сельских – 368 детей (378 –в 2017 году, 384 в 2016 году). Из 368 детей в селе -316 в детских садах, 52 – в дошкольных группах при школах. Детские сады посещают 14 воспитанников с ограниченными возможностями здоровья и 17 детей-инвалидов.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Процент охвата детей в возрасте от 1,5 до 7 лет дошкольным образованием составляет 92% (90%  в 2017 году, 88,2 %   в 2016). Проектная мощность  ДОУ  в г. Никольске - 745 мест (воспитанников посещает 856), в сельской местности 551 место (воспитанников- 368). Обеспеченность детского населения местами в ДОУ (число детей  на 100 мест): в городе-115 детей на 100 мест, в селе — 67детей. Средняя наполняемость групп: в городских детских садах-22 ребенка; в сельских детских садах-12  человек.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</w:t>
      </w:r>
      <w:r w:rsidR="00A2625C">
        <w:rPr>
          <w:rFonts w:ascii="Times New Roman" w:hAnsi="Times New Roman" w:cs="Times New Roman"/>
          <w:color w:val="000000"/>
          <w:sz w:val="24"/>
        </w:rPr>
        <w:t>асположены в типовых зданиях -10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, приспособленных -1 (МБДОУ «Детский сад № 8 «Малышок»): кирпичных-7 зданий, деревянных-4. Имеют водопровод -11, канализацию-11, централизованное отопление -10 ДОУ, печное-1.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Размер родительской платы на 2018 год  установлен в размере 1800 руб. в месяц в детских садах  с 12-часовым пребыванием детей, 1600 руб. в месяц - в детских садах с 9-часовым пребыванием. Доля родительской платы в расходах на содержание ребенка в образовательных учреждениях составила 13%.</w:t>
      </w:r>
    </w:p>
    <w:p w:rsidR="00F030B6" w:rsidRPr="00E0561E" w:rsidRDefault="00F030B6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885BE2">
        <w:rPr>
          <w:rFonts w:ascii="Times New Roman" w:hAnsi="Times New Roman" w:cs="Times New Roman"/>
          <w:color w:val="000000"/>
          <w:sz w:val="24"/>
        </w:rPr>
        <w:t xml:space="preserve">      </w:t>
      </w:r>
      <w:r w:rsidRPr="00E0561E">
        <w:rPr>
          <w:rFonts w:ascii="Times New Roman" w:hAnsi="Times New Roman" w:cs="Times New Roman"/>
          <w:color w:val="000000"/>
          <w:sz w:val="24"/>
        </w:rPr>
        <w:t>Численность детей, стоящих на учете для определения в детские сады района на 01.01. 2019 года 82 человека. Это дети в возрасте от 0 до 2,5 лет. (на 01.01. 2</w:t>
      </w:r>
      <w:r w:rsidR="00A2625C">
        <w:rPr>
          <w:rFonts w:ascii="Times New Roman" w:hAnsi="Times New Roman" w:cs="Times New Roman"/>
          <w:color w:val="000000"/>
          <w:sz w:val="24"/>
        </w:rPr>
        <w:t>018 года -117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A2625C">
        <w:rPr>
          <w:rFonts w:ascii="Times New Roman" w:hAnsi="Times New Roman" w:cs="Times New Roman"/>
          <w:color w:val="000000"/>
          <w:sz w:val="24"/>
        </w:rPr>
        <w:t>2017 года-156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2016 г. –182 ребенка). Практически все желающие дети устроены в детские сады города и района. Комплектование ведется в течение всего года по мере поступления заявлений в соответствии с административным регламентом.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Выплачено компенсации части внесенной родительской платы в 2018 году-5 827.62 руб. (в 2017 году -5680.25 тыс. руб. ( в 2016-5 124, 20 тыс. руб., в 2015 году -5 109,945 т р.). Её получили в 2018 году-1054 чел</w:t>
      </w:r>
      <w:r w:rsidR="00A2625C">
        <w:rPr>
          <w:rFonts w:ascii="Times New Roman" w:hAnsi="Times New Roman" w:cs="Times New Roman"/>
          <w:color w:val="000000"/>
          <w:sz w:val="24"/>
        </w:rPr>
        <w:t>. (  в 2017 году 1122 родителя ,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2016 году -1113 родителей , в 2015 году -1114 родителей, в 2014 году -1006 человек).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Все 11 дошкольных образовательных учреждений имеют лицензию на реализацию дополнительных обще</w:t>
      </w:r>
      <w:r w:rsidR="00A2625C">
        <w:rPr>
          <w:rFonts w:ascii="Times New Roman" w:hAnsi="Times New Roman" w:cs="Times New Roman"/>
          <w:color w:val="000000"/>
          <w:sz w:val="24"/>
        </w:rPr>
        <w:t>образовательных программ.  Дополнительное образование по разным направленостям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течение 2018 года в детских садах района получили 1502 детей  (из них 645 на бюджетной основе,  857–на внебюджетной).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В 2018 году принято 199 заявлений от родителей на постановку в очередь на устройство в дошкольные учреждения. Из них 180 (90%) в электронном виде через ЕПГУ.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 1 сентября 2015 года все ДОУ  реализуют основную образовательную программу дошкольн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го образования, соответствующую 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федеральному государственному стандарту дошкольного образ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вания. Постоянно обновляется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развивающей предметно-пространственной сре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да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 xml:space="preserve">      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Основными стратегическими 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целями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развития муниципальной системы дошкольного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 являются: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обеспечение государственных гарантий доступности дошкольного образования, в том числе для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тей в возрасте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от 2 месяцев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до 3 лет;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-создание условий для повышения качества дошкольного образования через внедрение федерального государственного образовательного стандарта дошкольного образования.</w:t>
      </w: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Раздел 2. Цели, задачи, целевые индикаторы и показатели, основные ожидаемые конечные результаты подпрограммы 1 муниципальной программы, сроки и этапы реализации по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д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программы муниципальной программы</w:t>
      </w:r>
    </w:p>
    <w:p w:rsidR="00F030B6" w:rsidRDefault="00F030B6" w:rsidP="00F030B6">
      <w:p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    </w:t>
      </w:r>
    </w:p>
    <w:p w:rsidR="005147BD" w:rsidRPr="0061631D" w:rsidRDefault="005147BD" w:rsidP="00170E1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Целью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5147BD" w:rsidRPr="0061631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показателей.</w:t>
      </w: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5147BD" w:rsidRPr="0061631D" w:rsidRDefault="005147BD" w:rsidP="005147BD">
      <w:pPr>
        <w:numPr>
          <w:ilvl w:val="0"/>
          <w:numId w:val="37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жител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ства детей. (5.1.4.1.)</w:t>
      </w:r>
    </w:p>
    <w:p w:rsidR="005147BD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147BD" w:rsidRPr="00E3081E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здоровья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147BD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="005147BD"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образования. (5.1.4.14.)</w:t>
      </w:r>
    </w:p>
    <w:p w:rsidR="00184D33" w:rsidRPr="00883621" w:rsidRDefault="00184D33" w:rsidP="00184D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льное образование в семье;</w:t>
      </w:r>
    </w:p>
    <w:p w:rsidR="00184D33" w:rsidRPr="00074CAC" w:rsidRDefault="00184D33" w:rsidP="00DC22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  (5.1.5.5.)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образования(5.1.5.4.)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 (5.1.5.1.)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тельных организаций;</w:t>
      </w:r>
    </w:p>
    <w:p w:rsidR="00DC22E0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</w:t>
      </w:r>
      <w:r w:rsidR="00C71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беспечение доступности дошкольного образования для детей в возрасте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полутора до трех лет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100%;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численности воспитанников в возрасте до трех лет, посещаю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щих муниципальные орг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низации, осуществляющие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вательную деятельность по образовательным программам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льного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вания, присмотр и уход, на уровне не менее 200 человек;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величение количества услуг психолого-педагогической, методической и социальной помощи р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дителям (законным представителям) детей, а также гра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жданам, желающим принять на воспитание в свои семьи детей, оставшихся без попечения родителей, в том числе с привлечением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екоммерческих организаций до 309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0 единиц;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доли граждан, положительно оценивших качество услуг пси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холого-педагогической, методической и консультативной помощи, от общего числа обратившихся за получен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услуги, на уровне не менее 100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C22E0" w:rsidRDefault="00DC22E0" w:rsidP="0025404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5147BD" w:rsidRDefault="005147BD" w:rsidP="005147B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льтате реализации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жение к 2025 году </w:t>
      </w:r>
      <w:r w:rsidRPr="005147B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следующих результатов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лет- 100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%;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– 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тельных организаций – 18,2 %; </w:t>
      </w:r>
    </w:p>
    <w:p w:rsidR="00DC22E0" w:rsidRDefault="00DC22E0" w:rsidP="00DC22E0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 – 95 %.</w:t>
      </w:r>
    </w:p>
    <w:p w:rsidR="003557E2" w:rsidRPr="005147BD" w:rsidRDefault="003557E2" w:rsidP="00DC22E0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3. Характеристика основных мероприятий подпрограммы 1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и решения задач подпрограммы 1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84943">
        <w:rPr>
          <w:rFonts w:ascii="Times New Roman" w:eastAsia="Times New Roman" w:hAnsi="Times New Roman"/>
          <w:sz w:val="24"/>
          <w:szCs w:val="24"/>
          <w:lang w:eastAsia="zh-CN"/>
        </w:rPr>
        <w:t>муниципальной программы необходимо реализовать ряд основных мероприятий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авления 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дошкольного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и дополнительного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образования в муниципаль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ных  дошкольных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образовательных учреждениях.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EC5F4B" w:rsidRPr="00D348D1" w:rsidRDefault="00852BB0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предоставление субсидий дошкольным 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образовательным учреждениям на финансовое обесп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чение  выполнения муниципального задания на оказание муниципальных услуг (выполнение работ) по предоставлению общедоступного и бесплатн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ого дошкольного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образования;</w:t>
      </w:r>
    </w:p>
    <w:p w:rsidR="00EC5F4B" w:rsidRPr="00D348D1" w:rsidRDefault="00EC5F4B" w:rsidP="00EC5F4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обеспечение за счет средств областного бюджета расхо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дов на оплату труда работников д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 xml:space="preserve">школьных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образовательных учреждений (за исключением расходов на оплату труда обслуживающ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го персонала, осуществляемых за счет средств районного бюджета (</w:t>
      </w:r>
      <w:r w:rsidRPr="00D348D1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с 1 января 2015 года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исключен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ем расходов на содержание зданий и коммунальных расходов, осуществляемых за счет средств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онного бюджета);</w:t>
      </w:r>
    </w:p>
    <w:p w:rsidR="00EC5F4B" w:rsidRPr="00D348D1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капитальный и текущий ремонты; приобретение оборудования, мебели; проведение мероприятий по компл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ексной безопасности учреждений;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инклюзивного образования детей – инвалидов: м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обеспечению информационной инфраструктуры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тельного пространства района, созданию и внедрению информационных систем и электронного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кументооборота в управлении системой образо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852BB0" w:rsidRDefault="00852BB0" w:rsidP="00EC5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создание  в дошкольных </w:t>
      </w:r>
      <w:r w:rsidR="00EC5F4B" w:rsidRPr="00D348D1">
        <w:rPr>
          <w:rFonts w:ascii="Times New Roman" w:hAnsi="Times New Roman"/>
          <w:sz w:val="24"/>
          <w:szCs w:val="24"/>
        </w:rPr>
        <w:t>образовательных организациях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движения инвалидов к зданию; установка тактильных средств на покрытии пешеходных путей, ду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лирование входных лестниц пандусами или другими устройствами подъема, оборудование вход</w:t>
      </w:r>
      <w:r w:rsidR="00CA7074">
        <w:rPr>
          <w:rFonts w:ascii="Times New Roman" w:hAnsi="Times New Roman"/>
          <w:sz w:val="24"/>
          <w:szCs w:val="24"/>
        </w:rPr>
        <w:t>ных лестниц поручнями,</w:t>
      </w:r>
      <w:r w:rsidR="00EC5F4B" w:rsidRPr="00D348D1">
        <w:rPr>
          <w:rFonts w:ascii="Times New Roman" w:hAnsi="Times New Roman"/>
          <w:sz w:val="24"/>
          <w:szCs w:val="24"/>
        </w:rPr>
        <w:t xml:space="preserve">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</w:t>
      </w:r>
      <w:r w:rsidR="00EC5F4B" w:rsidRPr="00D348D1">
        <w:rPr>
          <w:rFonts w:ascii="Times New Roman" w:hAnsi="Times New Roman"/>
          <w:sz w:val="24"/>
          <w:szCs w:val="24"/>
        </w:rPr>
        <w:t>о</w:t>
      </w:r>
      <w:r w:rsidR="00EC5F4B" w:rsidRPr="00D348D1">
        <w:rPr>
          <w:rFonts w:ascii="Times New Roman" w:hAnsi="Times New Roman"/>
          <w:sz w:val="24"/>
          <w:szCs w:val="24"/>
        </w:rPr>
        <w:t>гов или устранения перепадов высот, установка перил вдоль стен внутри здания; устройство та</w:t>
      </w:r>
      <w:r w:rsidR="00EC5F4B" w:rsidRPr="00D348D1">
        <w:rPr>
          <w:rFonts w:ascii="Times New Roman" w:hAnsi="Times New Roman"/>
          <w:sz w:val="24"/>
          <w:szCs w:val="24"/>
        </w:rPr>
        <w:t>к</w:t>
      </w:r>
      <w:r w:rsidR="00EC5F4B" w:rsidRPr="00D348D1">
        <w:rPr>
          <w:rFonts w:ascii="Times New Roman" w:hAnsi="Times New Roman"/>
          <w:sz w:val="24"/>
          <w:szCs w:val="24"/>
        </w:rPr>
        <w:lastRenderedPageBreak/>
        <w:t>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санитарно-гигиенических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</w:t>
      </w:r>
      <w:r w:rsidR="00EC5F4B" w:rsidRPr="00D348D1">
        <w:rPr>
          <w:rFonts w:ascii="Times New Roman" w:hAnsi="Times New Roman"/>
          <w:sz w:val="24"/>
          <w:szCs w:val="24"/>
        </w:rPr>
        <w:t>с</w:t>
      </w:r>
      <w:r w:rsidR="00EC5F4B" w:rsidRPr="00D348D1">
        <w:rPr>
          <w:rFonts w:ascii="Times New Roman" w:hAnsi="Times New Roman"/>
          <w:sz w:val="24"/>
          <w:szCs w:val="24"/>
        </w:rPr>
        <w:t>темой средств информации и системой сигнализации об опасности; переоборудование и приспосо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</w:t>
      </w:r>
      <w:r w:rsidR="00EC5F4B" w:rsidRPr="00D348D1">
        <w:rPr>
          <w:rFonts w:ascii="Times New Roman" w:hAnsi="Times New Roman"/>
          <w:sz w:val="24"/>
          <w:szCs w:val="24"/>
        </w:rPr>
        <w:t>и</w:t>
      </w:r>
      <w:r w:rsidR="00EC5F4B" w:rsidRPr="00D348D1">
        <w:rPr>
          <w:rFonts w:ascii="Times New Roman" w:hAnsi="Times New Roman"/>
          <w:sz w:val="24"/>
          <w:szCs w:val="24"/>
        </w:rPr>
        <w:t>нетов с учетом требований СП 136.13330.2012 и СП 59.13330.2016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ных кабинетов специальным учебным (специальные учебники для реализации адаптированных обр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зовательных программ, учебные пособия и дидактические материалы), специальным реабилитацио</w:t>
      </w:r>
      <w:r w:rsidR="00EC5F4B" w:rsidRPr="00D348D1">
        <w:rPr>
          <w:rFonts w:ascii="Times New Roman" w:hAnsi="Times New Roman"/>
          <w:sz w:val="24"/>
          <w:szCs w:val="24"/>
        </w:rPr>
        <w:t>н</w:t>
      </w:r>
      <w:r w:rsidR="00EC5F4B" w:rsidRPr="00D348D1">
        <w:rPr>
          <w:rFonts w:ascii="Times New Roman" w:hAnsi="Times New Roman"/>
          <w:sz w:val="24"/>
          <w:szCs w:val="24"/>
        </w:rPr>
        <w:t>ным, специальным компьютерным оборудованием, специальными техническими средствами обуч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</w:t>
      </w:r>
      <w:r>
        <w:rPr>
          <w:rFonts w:ascii="Times New Roman" w:hAnsi="Times New Roman"/>
          <w:sz w:val="24"/>
          <w:szCs w:val="24"/>
        </w:rPr>
        <w:t xml:space="preserve">тельными стандартами дошкольного </w:t>
      </w:r>
      <w:r w:rsidR="00EC5F4B" w:rsidRPr="00D348D1">
        <w:rPr>
          <w:rFonts w:ascii="Times New Roman" w:hAnsi="Times New Roman"/>
          <w:sz w:val="24"/>
          <w:szCs w:val="24"/>
        </w:rPr>
        <w:t xml:space="preserve"> образования об</w:t>
      </w:r>
      <w:r w:rsidR="00EC5F4B" w:rsidRPr="00D348D1">
        <w:rPr>
          <w:rFonts w:ascii="Times New Roman" w:hAnsi="Times New Roman"/>
          <w:sz w:val="24"/>
          <w:szCs w:val="24"/>
        </w:rPr>
        <w:t>у</w:t>
      </w:r>
      <w:r w:rsidR="00EC5F4B" w:rsidRPr="00D348D1">
        <w:rPr>
          <w:rFonts w:ascii="Times New Roman" w:hAnsi="Times New Roman"/>
          <w:sz w:val="24"/>
          <w:szCs w:val="24"/>
        </w:rPr>
        <w:t>чающихся с ограниченными возможностями здоровья и обучающихся с умственной отсталостью</w:t>
      </w:r>
      <w:r>
        <w:rPr>
          <w:rFonts w:ascii="Times New Roman" w:hAnsi="Times New Roman"/>
          <w:sz w:val="24"/>
          <w:szCs w:val="24"/>
        </w:rPr>
        <w:t>.</w:t>
      </w:r>
    </w:p>
    <w:p w:rsidR="00BE417C" w:rsidRDefault="00BE417C" w:rsidP="00BE41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Основное мероприятие 2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.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Предоставление компенсации, выплачиваемой родителям (з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конным представителям) детей, посещающих дошкольные образовательные учреждения.</w:t>
      </w:r>
    </w:p>
    <w:p w:rsidR="00BE417C" w:rsidRPr="00D348D1" w:rsidRDefault="00BE417C" w:rsidP="00BE417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оциальной поддержки семьям детей, получающих дошкольное образование в муниципальных дошкольных образовательных учрежден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ях.</w:t>
      </w:r>
    </w:p>
    <w:p w:rsidR="00BE417C" w:rsidRPr="00E0561E" w:rsidRDefault="00BE417C" w:rsidP="00BE41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В рамках осуществления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данного мероприятия предусматривает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ся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предоставление компенс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ции части родительской платы за присмотр и уход за детьми в образовательных организациях Н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кольского муниципального района, реализующих образовательную программу дошкольного образ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вания в размерах, установленных статьей 7 Закона области от 17 июля 2013 года № 3140-ОЗ «О 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рах социальной поддержки отдельных категорий граждан в целях реализации права на образование»</w:t>
      </w:r>
    </w:p>
    <w:p w:rsidR="00D52E9F" w:rsidRPr="00D348D1" w:rsidRDefault="00D52E9F" w:rsidP="00D52E9F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3. Модернизация региональных систем  дошкольного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образов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ния. 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 создание условий для удовлетворения потребностей граждан, общества и рынка труда в качественном образовании.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муниципальной системы образования;</w:t>
      </w:r>
    </w:p>
    <w:p w:rsidR="00D52E9F" w:rsidRPr="00D52E9F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реконструкция зданий образовательных организаций, проведение капитального ремонта, благ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устройство территории.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D52E9F" w:rsidRPr="00BE417C" w:rsidRDefault="00D52E9F" w:rsidP="00D52E9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Основное мероприятие 4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. Реализация механизмов обеспечения доступности качественных об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разовательных услуг общего 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образования детям с ограниченными возможностями здор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вья, детям- инвалидам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возможностями здоровья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8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D52E9F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деятельность по адаптированным основным общеобразовательным программам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дошкольного образования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но не проживающих в ней;</w:t>
      </w:r>
    </w:p>
    <w:p w:rsidR="00C719E6" w:rsidRPr="00C719E6" w:rsidRDefault="00C719E6" w:rsidP="00C719E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«Основное мероприятие 5 «Реализация регионального проекта «Поддержка семей, име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щих детей».</w:t>
      </w:r>
    </w:p>
    <w:p w:rsidR="00C719E6" w:rsidRPr="00883621" w:rsidRDefault="00C719E6" w:rsidP="00C719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</w:t>
      </w:r>
      <w:r w:rsidRPr="00995619">
        <w:rPr>
          <w:rFonts w:ascii="Times New Roman" w:eastAsia="Times New Roman" w:hAnsi="Times New Roman"/>
          <w:sz w:val="24"/>
          <w:szCs w:val="24"/>
          <w:lang w:eastAsia="ru-RU"/>
        </w:rPr>
        <w:t>Цель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основного мероприятия: 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C719E6" w:rsidRPr="00883621" w:rsidRDefault="00C719E6" w:rsidP="00C719E6">
      <w:pPr>
        <w:widowControl w:val="0"/>
        <w:tabs>
          <w:tab w:val="left" w:pos="15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 рамках осуществления основного мероприятия предусматривает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ся:</w:t>
      </w:r>
    </w:p>
    <w:p w:rsidR="00C719E6" w:rsidRPr="00883621" w:rsidRDefault="00C719E6" w:rsidP="00C719E6">
      <w:pPr>
        <w:widowControl w:val="0"/>
        <w:tabs>
          <w:tab w:val="left" w:pos="1052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оказание информационно-просветительской поддержки родителям (за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конным представ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телям) детей по вопросам получения услуг психолого-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консульт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ставителей) детей;</w:t>
      </w:r>
    </w:p>
    <w:p w:rsidR="00C719E6" w:rsidRPr="00883621" w:rsidRDefault="00C719E6" w:rsidP="00C719E6">
      <w:pPr>
        <w:widowControl w:val="0"/>
        <w:tabs>
          <w:tab w:val="left" w:pos="106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исследований по изучению запросов родителей (законных представителей) 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тей на получение знаний и компетенций в области образова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воспитания детей, оценке удовл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творенности родителей (законных пред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ставителей) качеством оказанных услуг психолого-педагогической, методиче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ской и консультативной помощи и др.;</w:t>
      </w:r>
    </w:p>
    <w:p w:rsidR="00C719E6" w:rsidRPr="00883621" w:rsidRDefault="00C719E6" w:rsidP="00C719E6">
      <w:pPr>
        <w:widowControl w:val="0"/>
        <w:tabs>
          <w:tab w:val="left" w:pos="1071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повышение профессионального уровня специалистов, оказывающих ус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луги психолого-педагогической, методической и консультативной помощи ро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дителям (законным представителям).</w:t>
      </w:r>
    </w:p>
    <w:p w:rsidR="00C719E6" w:rsidRPr="00883621" w:rsidRDefault="00C719E6" w:rsidP="00C719E6">
      <w:pPr>
        <w:widowControl w:val="0"/>
        <w:tabs>
          <w:tab w:val="left" w:pos="107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предоставление субсидий государственным бюджетным образователь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ным организациям для детей, нуждающихся в психолого-педагогической и ме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дико-социальной помощи, на:</w:t>
      </w:r>
    </w:p>
    <w:p w:rsidR="00C719E6" w:rsidRPr="00883621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оказание родителям (законным представителям)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дической и консультативной помощи;</w:t>
      </w:r>
    </w:p>
    <w:p w:rsidR="00C719E6" w:rsidRPr="00883621" w:rsidRDefault="00C719E6" w:rsidP="00C719E6">
      <w:pPr>
        <w:widowControl w:val="0"/>
        <w:spacing w:after="0" w:line="240" w:lineRule="auto"/>
        <w:ind w:firstLine="12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повышение профессионального уровня специалистов, оказывающих услуги психолого-педагогической, методической и консультативной помощи родителям (законным представителям).</w:t>
      </w:r>
    </w:p>
    <w:p w:rsidR="00C719E6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популяризационных материалов (медиаматериалов) по вопросам получения родит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лями (законными представителями)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тативной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представителей)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719E6" w:rsidRPr="00D348D1" w:rsidRDefault="00C719E6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C5F4B" w:rsidRPr="00D52E9F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074" w:rsidRPr="00E0561E" w:rsidRDefault="00CA7074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Default="00F030B6" w:rsidP="00D52E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4. Финансовое обеспечение реализации основных мероприятий подпрограммы 1 мун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ципальной программы за счет средств районного бюджета</w:t>
      </w:r>
    </w:p>
    <w:p w:rsidR="001D6500" w:rsidRPr="00CA7074" w:rsidRDefault="001D6500" w:rsidP="00CA70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C24CB" w:rsidRPr="0054369D" w:rsidRDefault="00DC24CB" w:rsidP="00DC24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Общ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ий объем бюджетных ассигнований на реализацию подпрограммы 1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составляет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858 679,8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 </w:t>
      </w:r>
      <w:r w:rsidRPr="0054369D">
        <w:rPr>
          <w:rFonts w:ascii="Times New Roman" w:eastAsia="Times New Roman" w:hAnsi="Times New Roman"/>
          <w:i/>
          <w:sz w:val="24"/>
          <w:szCs w:val="24"/>
          <w:lang w:eastAsia="ar-SA"/>
        </w:rPr>
        <w:t>тыс. руб.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, в том числе по годам реализации:</w:t>
      </w:r>
    </w:p>
    <w:p w:rsidR="00DC24CB" w:rsidRPr="00E0561E" w:rsidRDefault="00DC24CB" w:rsidP="00DC24CB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145 081,0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DC24CB" w:rsidRPr="00E0561E" w:rsidRDefault="00DC24CB" w:rsidP="00DC24CB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139 155,2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тыс. руб.;</w:t>
      </w:r>
    </w:p>
    <w:p w:rsidR="00DC24CB" w:rsidRPr="00E0561E" w:rsidRDefault="00DC24CB" w:rsidP="00DC24CB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– 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DC24CB" w:rsidRPr="00E0561E" w:rsidRDefault="00DC24CB" w:rsidP="00DC24CB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DC24CB" w:rsidRPr="00E0561E" w:rsidRDefault="00DC24CB" w:rsidP="00DC24CB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DC24CB" w:rsidRPr="00E0561E" w:rsidRDefault="00DC24CB" w:rsidP="00DC24CB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</w:t>
      </w:r>
    </w:p>
    <w:p w:rsidR="00DC24CB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собственных средств 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ластного бюджета – 680 074,5 тыс. рублей, в том числе по годам реализации: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112 302,9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106 680,1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111 135,8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116 651,9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116 651,9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116 651,9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.,</w:t>
      </w:r>
    </w:p>
    <w:p w:rsidR="00DC24CB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собственных доходов бюджета – 178 875,3 тыс. рублей, в том числе по годам реализации: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32 778,1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lastRenderedPageBreak/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27 049,0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27 049,0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Default="00DC24CB" w:rsidP="00DC24CB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27 049,0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..</w:t>
      </w:r>
    </w:p>
    <w:p w:rsidR="00F030B6" w:rsidRPr="00E0561E" w:rsidRDefault="00074718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Финансовое обеспечение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подпрограммы 1 муниципальной программы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 счет средств районн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го бюджета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>представле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но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r w:rsidR="00F030B6"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3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1 муниципальной пр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Сведения о прогно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жетов поселений райо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на, организаций на реализацию целей подпрограммы 1 муниципальной пр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граммы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1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  <w:t xml:space="preserve">   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          Сведения об основных мерах правового регулирования в сфере реализации подпрограммы м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>у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ниципальной программы приведены в </w:t>
      </w: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приложении 5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к подпрограмме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дошкольными обр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зовательными учреждениями муниципальных услуг по годам реализации подпрограммы представл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на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6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1 муниципальной программы не участвуют.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E0561E" w:rsidRDefault="00F030B6" w:rsidP="00F030B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1 муниципальной программы органов местного сам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19"/>
          <w:szCs w:val="19"/>
          <w:lang w:eastAsia="zh-CN"/>
        </w:rPr>
        <w:sectPr w:rsidR="00F030B6" w:rsidRPr="00ED6802" w:rsidSect="0055584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566" w:bottom="851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1 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030B6" w:rsidRPr="00ED6802" w:rsidTr="006017BB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030B6" w:rsidRPr="00ED6802" w:rsidTr="006017BB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030B6" w:rsidRPr="00ED6802" w:rsidTr="006017BB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EB2969" w:rsidRPr="00ED6802" w:rsidTr="006017BB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B2969" w:rsidRPr="00EB2969" w:rsidRDefault="00EB2969" w:rsidP="00F05C4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9" w:rsidRPr="006017BB" w:rsidRDefault="00EB2969" w:rsidP="006017BB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EB2969" w:rsidRPr="00F30201" w:rsidRDefault="00EB2969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30201" w:rsidRPr="00F30201" w:rsidRDefault="00F30201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8D0FF0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8D0FF0" w:rsidRPr="00EB2969" w:rsidRDefault="008D0FF0" w:rsidP="00F05C4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8D0FF0" w:rsidRPr="00EB2969" w:rsidRDefault="008D0FF0" w:rsidP="008D0FF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30201" w:rsidRPr="00F30201" w:rsidRDefault="00F30201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8D0FF0" w:rsidRPr="00F30201" w:rsidRDefault="008D0FF0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8D0FF0" w:rsidRPr="00EB2969" w:rsidRDefault="008D0FF0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lastRenderedPageBreak/>
              <w:t>3</w:t>
            </w:r>
          </w:p>
        </w:tc>
        <w:tc>
          <w:tcPr>
            <w:tcW w:w="241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EB2969" w:rsidRPr="00F30201" w:rsidRDefault="00F30201" w:rsidP="004F16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EB2969" w:rsidRPr="00F30201" w:rsidRDefault="00EB2969" w:rsidP="00F30201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1D1D1D"/>
          <w:sz w:val="23"/>
          <w:szCs w:val="23"/>
          <w:lang w:eastAsia="zh-CN"/>
        </w:rPr>
        <w:sectPr w:rsidR="00F030B6" w:rsidRPr="00ED6802" w:rsidSect="001F1C56">
          <w:pgSz w:w="16838" w:h="11906" w:orient="landscape"/>
          <w:pgMar w:top="851" w:right="1134" w:bottom="426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подпрограмме 1 муниципальной программы</w:t>
      </w:r>
    </w:p>
    <w:tbl>
      <w:tblPr>
        <w:tblpPr w:leftFromText="180" w:rightFromText="180" w:vertAnchor="text" w:horzAnchor="margin" w:tblpXSpec="center" w:tblpY="10"/>
        <w:tblW w:w="165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425"/>
        <w:gridCol w:w="2127"/>
        <w:gridCol w:w="850"/>
        <w:gridCol w:w="2410"/>
        <w:gridCol w:w="1559"/>
        <w:gridCol w:w="1843"/>
        <w:gridCol w:w="1985"/>
        <w:gridCol w:w="1560"/>
        <w:gridCol w:w="1134"/>
        <w:gridCol w:w="992"/>
        <w:gridCol w:w="993"/>
      </w:tblGrid>
      <w:tr w:rsidR="00F030B6" w:rsidRPr="00ED6802" w:rsidTr="00F05C43">
        <w:trPr>
          <w:trHeight w:val="600"/>
        </w:trPr>
        <w:tc>
          <w:tcPr>
            <w:tcW w:w="16586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30B6" w:rsidRDefault="00F030B6" w:rsidP="00F05C4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расчета целевых показателей 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подпрограммы 1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Наименование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целевого показателя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Определение целевого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Временные хара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теристики целев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Алгоритм форм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рования (формула) показателя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тодические поя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нения к целевому показателю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Базовые показатели, используемые в формуле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Метод сбора и индекс формы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Объект и единица 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Охват 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ниц сов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купности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венный за сбор да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по целевому показателю</w:t>
            </w: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обучающихся в соответствии с   фед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образовательным стандартом</w:t>
            </w:r>
          </w:p>
          <w:p w:rsidR="004B45F5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6017BB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тупность качественного  дошкольного образования, позволяет  в динамике оц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нить результаты реализации мероприятий, направленных на улучшение качества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численности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ников, обучающихся по программам дошкольного образования, соответс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вания к общему числу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школьников, обучающихся по программам дошкольн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образования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Показатель в  целом опр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деляется как среднее знач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показателей по району.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6017BB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Д=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, </w:t>
            </w:r>
            <w:r w:rsidRPr="006017BB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где:</w:t>
            </w:r>
          </w:p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17BB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Д-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Удельный вес численности об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чающихся в соотве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стандартом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образования, соответствующих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образования;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админис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рации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кольского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ния для детей в возрасте от 2 месяцев до 3 лет</w:t>
            </w:r>
          </w:p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характеризует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зования, позволяет  в дин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мике оценить результаты реализации мероприятий, направленных на увеличения охвата населения услугами дошкольного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 от 0 до 3  лет, которым предоставлена возможность получать усл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ги дошкольного образов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ния,  в общей численности детей от 0 до 3 лет.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где: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Процент досту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ности дошкольного образования для 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тей в возрасте от 2 месяцев до 3 лет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  <w:p w:rsidR="004B45F5" w:rsidRPr="00ED6802" w:rsidRDefault="004B45F5" w:rsidP="00DD78B8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 – численность    детей от 0 до 3 лет , которым предоста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лена возможность получать услуги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–общая  числе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ность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желающих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тей  от 2 мес.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 3 лет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DD78B8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охвата детей в возрасте  3-7 лет пр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граммами дошкольного образования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арактеризует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доступность дошкольного образования, позволяет  в динамике оценить результ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ты реализации мероприятий, направленных на уве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личения охвата детей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ым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зованием.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3-7 лет, которым предоставлена во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 xml:space="preserve">можность получать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дошк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льное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к чи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детей 3-7 лет, стоящих в очереди на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чение места в дошкольных организациях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где: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Д-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х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вата детей в во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з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расте  3-7 лет программами дошкольного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    детей 3-7 лет, кот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рым предоставлена возможность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образо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3-7 лет, ну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дающихся в устро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стве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зовательных организ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ций, в которых создана универсальная безбар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ерная среда для инкл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зивного образования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тей – инвалидов в общем количестве дошкольных организаций.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показ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ы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вает динамику совершенс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вования условий в ДОУ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Д-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образовательных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ганизаций, в которых создана универсал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ная безбарьерная ср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да для инклюзивного образования детей – инвалидов, в общем количестве дошкол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  о образовател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ганизаций, где со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дана безбарьерная среда;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Кол-во 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– общее колич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ство образовател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ных организаций в районе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детей – инвалидов в возрасте от 1,5 до 7 лет, охваченных дошкольным образованием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позвол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я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ет в динамике оценить 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зультаты мероприятий.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-доля детей – инвалидов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расте от 1,5 до 7 лет, охваченных дошкольным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разованием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тей – инвалидов, посещающих ДОО;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Численность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–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количество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– инвалидов этого возраста, проживающих на территории района  (по данным ПФ РФ)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</w:tbl>
    <w:p w:rsidR="00694CB8" w:rsidRDefault="00694CB8" w:rsidP="004B45F5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DD78B8" w:rsidP="00DD78B8">
      <w:pPr>
        <w:spacing w:after="0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30B6"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53853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1A3EFC">
        <w:rPr>
          <w:rFonts w:ascii="Times New Roman" w:hAnsi="Times New Roman"/>
          <w:b/>
          <w:sz w:val="23"/>
          <w:szCs w:val="23"/>
          <w:lang w:eastAsia="zh-CN"/>
        </w:rPr>
        <w:t>ФИНАНСОВОЕ ОБЕСПЕЧЕНИЕ</w:t>
      </w:r>
    </w:p>
    <w:p w:rsidR="00F53853" w:rsidRPr="001A3EFC" w:rsidRDefault="00F53853" w:rsidP="00F53853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</w:p>
    <w:p w:rsidR="00F53853" w:rsidRPr="00E857F0" w:rsidRDefault="00F53853" w:rsidP="00F53853">
      <w:pPr>
        <w:autoSpaceDE w:val="0"/>
        <w:spacing w:after="0" w:line="240" w:lineRule="auto"/>
        <w:ind w:left="709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1A3EFC">
        <w:rPr>
          <w:rFonts w:ascii="Times New Roman" w:hAnsi="Times New Roman"/>
          <w:b/>
          <w:sz w:val="23"/>
          <w:szCs w:val="23"/>
          <w:lang w:eastAsia="zh-CN"/>
        </w:rPr>
        <w:t xml:space="preserve"> муниципальной программы за счет средств районного бюджета</w:t>
      </w:r>
    </w:p>
    <w:tbl>
      <w:tblPr>
        <w:tblW w:w="15187" w:type="dxa"/>
        <w:tblInd w:w="534" w:type="dxa"/>
        <w:tblLayout w:type="fixed"/>
        <w:tblLook w:val="0000"/>
      </w:tblPr>
      <w:tblGrid>
        <w:gridCol w:w="2976"/>
        <w:gridCol w:w="4111"/>
        <w:gridCol w:w="1417"/>
        <w:gridCol w:w="1418"/>
        <w:gridCol w:w="1417"/>
        <w:gridCol w:w="1296"/>
        <w:gridCol w:w="1337"/>
        <w:gridCol w:w="1215"/>
      </w:tblGrid>
      <w:tr w:rsidR="00F53853" w:rsidRPr="00ED6802" w:rsidTr="002C1548">
        <w:trPr>
          <w:trHeight w:val="44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Ответственный исполн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и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тель, соисполнитель, уч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а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стник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Источник финансового</w:t>
            </w:r>
          </w:p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обеспечения</w:t>
            </w:r>
          </w:p>
        </w:tc>
        <w:tc>
          <w:tcPr>
            <w:tcW w:w="8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Расходы (тыс. руб.)</w:t>
            </w:r>
          </w:p>
        </w:tc>
      </w:tr>
      <w:tr w:rsidR="00F53853" w:rsidRPr="00ED6802" w:rsidTr="002C1548">
        <w:trPr>
          <w:trHeight w:val="433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2020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2021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2022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2023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2024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2025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</w:tr>
      <w:tr w:rsidR="00F53853" w:rsidRPr="007E61E0" w:rsidTr="002C1548">
        <w:trPr>
          <w:trHeight w:val="25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sz w:val="23"/>
                <w:szCs w:val="23"/>
                <w:lang w:eastAsia="zh-CN"/>
              </w:rPr>
              <w:t>6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8</w:t>
            </w:r>
          </w:p>
        </w:tc>
      </w:tr>
      <w:tr w:rsidR="00F53853" w:rsidRPr="007E61E0" w:rsidTr="002C1548">
        <w:trPr>
          <w:trHeight w:val="293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 w:eastAsia="zh-CN"/>
              </w:rPr>
            </w:pPr>
          </w:p>
          <w:p w:rsidR="00F53853" w:rsidRPr="001A3EFC" w:rsidRDefault="00F53853" w:rsidP="002C154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 w:eastAsia="zh-CN"/>
              </w:rPr>
            </w:pPr>
          </w:p>
          <w:p w:rsidR="00F53853" w:rsidRPr="001A3EFC" w:rsidRDefault="00F53853" w:rsidP="002C154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32"/>
                <w:szCs w:val="20"/>
                <w:lang w:eastAsia="zh-CN"/>
              </w:rPr>
              <w:t>Итого</w:t>
            </w:r>
          </w:p>
          <w:p w:rsidR="00F53853" w:rsidRPr="001A3EFC" w:rsidRDefault="00F53853" w:rsidP="002C154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FFFF0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559 307,6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535 738,0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533 566,9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</w:tr>
      <w:tr w:rsidR="00F53853" w:rsidRPr="007E61E0" w:rsidTr="002C1548">
        <w:trPr>
          <w:trHeight w:val="36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171 813,9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167 360,8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166 756,5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</w:tr>
      <w:tr w:rsidR="00F53853" w:rsidRPr="007E61E0" w:rsidTr="002C1548">
        <w:trPr>
          <w:trHeight w:val="503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субвенции и субсидии из областного бю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жета за счет средств федерального бюдж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8 863,2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1 081,9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31 077,2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62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субвенции и субсидии из областного бю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жета за счет собственных средств облас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т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378 630,5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367 295,3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335 733,2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</w:tr>
      <w:tr w:rsidR="00F53853" w:rsidRPr="007E61E0" w:rsidTr="002C1548">
        <w:trPr>
          <w:trHeight w:val="51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3853" w:rsidRPr="001A3EFC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безвозмездные поступления от физич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</w:tr>
      <w:tr w:rsidR="00F53853" w:rsidRPr="00D73FE9" w:rsidTr="002C1548">
        <w:trPr>
          <w:trHeight w:val="25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1D1D1D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Cs w:val="20"/>
              </w:rPr>
              <w:t>Подпрограмма 1, всего</w:t>
            </w:r>
          </w:p>
          <w:p w:rsidR="00F53853" w:rsidRPr="001A3EFC" w:rsidRDefault="00F53853" w:rsidP="002C154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eastAsia="zh-CN"/>
              </w:rPr>
            </w:pPr>
            <w:r w:rsidRPr="001A3EFC">
              <w:rPr>
                <w:rFonts w:ascii="Times New Roman" w:hAnsi="Times New Roman"/>
                <w:b/>
                <w:color w:val="1D1D1D"/>
                <w:sz w:val="20"/>
                <w:szCs w:val="20"/>
                <w:lang w:eastAsia="zh-CN"/>
              </w:rPr>
              <w:t>Участник 1</w:t>
            </w:r>
          </w:p>
          <w:p w:rsidR="00F53853" w:rsidRPr="001A3EFC" w:rsidRDefault="00F53853" w:rsidP="002C1548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муниципальные 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ные учреждения, реализующие основную общеобразовател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ную программу дошкольного образования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00FFFF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D73FE9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145 081,0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D73FE9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139 155,2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D73FE9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D73FE9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D73FE9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D73FE9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</w:tr>
      <w:tr w:rsidR="00F53853" w:rsidRPr="007E61E0" w:rsidTr="002C1548">
        <w:trPr>
          <w:trHeight w:val="348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32 778,1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</w:tr>
      <w:tr w:rsidR="00F53853" w:rsidRPr="007E61E0" w:rsidTr="002C1548">
        <w:trPr>
          <w:trHeight w:val="61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59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112 302,9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106 680,1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</w:tr>
      <w:tr w:rsidR="00F53853" w:rsidRPr="007E61E0" w:rsidTr="002C1548">
        <w:trPr>
          <w:trHeight w:val="459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291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Cs w:val="20"/>
                <w:lang w:eastAsia="zh-CN"/>
              </w:rPr>
              <w:t>Подпрограмма 2, всего</w:t>
            </w:r>
          </w:p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муниципальные 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lastRenderedPageBreak/>
              <w:t>ные учреждения (общеобраз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о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вательные учреждения и учр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ждения дополнительного обр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зования детей),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Никольского муниципального района</w:t>
            </w:r>
          </w:p>
          <w:p w:rsidR="00F53853" w:rsidRPr="001A3EFC" w:rsidRDefault="00F53853" w:rsidP="002C1548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00FFFF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D73FE9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368 332,8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D73FE9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351 125,1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D73FE9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344 498,3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D73FE9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D73FE9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D73FE9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</w:tr>
      <w:tr w:rsidR="00F53853" w:rsidRPr="007E61E0" w:rsidTr="002C1548">
        <w:trPr>
          <w:trHeight w:val="25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AC2F7A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93 142,0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89 428,0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88 823,7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</w:tr>
      <w:tr w:rsidR="00F53853" w:rsidRPr="007E61E0" w:rsidTr="002C1548">
        <w:trPr>
          <w:trHeight w:val="629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AC2F7A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8 863,2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1 081,9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31 077,2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76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AC2F7A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266 327,6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260 615,2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224 597,4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</w:tr>
      <w:tr w:rsidR="00F53853" w:rsidRPr="007E61E0" w:rsidTr="002C1548">
        <w:trPr>
          <w:trHeight w:val="527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AC2F7A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31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3853" w:rsidRDefault="00F53853" w:rsidP="002C154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F53853" w:rsidRPr="001A3EFC" w:rsidRDefault="00F53853" w:rsidP="002C154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Участник 1</w:t>
            </w:r>
          </w:p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муниципальные 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ные учреждения (общеобраз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о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вательные учреждения и учр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ждения дополнительного обр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зования детей)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Default="00F53853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00FFFF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350 146,8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351 089,1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344 462,3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</w:tr>
      <w:tr w:rsidR="00F53853" w:rsidRPr="007E61E0" w:rsidTr="002C1548">
        <w:trPr>
          <w:trHeight w:val="28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89 506,0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89 392,0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88 787,7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</w:tr>
      <w:tr w:rsidR="00F53853" w:rsidRPr="007E61E0" w:rsidTr="002C1548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8 863,2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1 081,9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31 077,2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251 777,6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260 615,2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224 597,4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25A1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</w:tr>
      <w:tr w:rsidR="00F53853" w:rsidRPr="007E61E0" w:rsidTr="002C1548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82182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82182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82182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82182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82182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E82182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32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Участник 2</w:t>
            </w:r>
          </w:p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Никольского муниципального района</w:t>
            </w:r>
          </w:p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82182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18 186</w:t>
            </w:r>
            <w:r w:rsidRPr="00E82182">
              <w:rPr>
                <w:rFonts w:ascii="Times New Roman" w:hAnsi="Times New Roman"/>
                <w:b/>
                <w:szCs w:val="20"/>
                <w:lang w:eastAsia="zh-CN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82182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82182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82182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82182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E82182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</w:tr>
      <w:tr w:rsidR="00F53853" w:rsidRPr="007E61E0" w:rsidTr="002C1548">
        <w:trPr>
          <w:trHeight w:val="26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3 636,0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</w:tr>
      <w:tr w:rsidR="00F53853" w:rsidRPr="007E61E0" w:rsidTr="002C1548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14 550,0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3853" w:rsidRPr="001A3EFC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19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53" w:rsidRPr="001A3EFC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  <w:r w:rsidRPr="001A3EFC">
              <w:rPr>
                <w:rFonts w:ascii="Times New Roman" w:hAnsi="Times New Roman"/>
                <w:b/>
                <w:szCs w:val="20"/>
              </w:rPr>
              <w:t>Подпрограмма 3, всего</w:t>
            </w:r>
          </w:p>
          <w:p w:rsidR="00F53853" w:rsidRPr="001A3EFC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</w:t>
            </w: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министрации  Никольского муниципального района,</w:t>
            </w:r>
          </w:p>
          <w:p w:rsidR="00F53853" w:rsidRPr="001A3EFC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45 893,8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F53853" w:rsidRPr="001A3EFC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</w:tr>
      <w:tr w:rsidR="00F53853" w:rsidRPr="007E61E0" w:rsidTr="002C1548">
        <w:trPr>
          <w:trHeight w:val="272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53" w:rsidRPr="001A3EFC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F53853" w:rsidRPr="00241EF1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</w:t>
            </w:r>
            <w:r>
              <w:rPr>
                <w:rFonts w:ascii="Times New Roman" w:hAnsi="Times New Roman"/>
                <w:szCs w:val="20"/>
              </w:rPr>
              <w:t> 893,8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</w:tr>
      <w:tr w:rsidR="00F53853" w:rsidRPr="007E61E0" w:rsidTr="002C1548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53" w:rsidRPr="001A3EFC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F53853" w:rsidRPr="00241EF1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53" w:rsidRPr="001A3EFC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241EF1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305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853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исполнитель:</w:t>
            </w:r>
          </w:p>
          <w:p w:rsidR="00F53853" w:rsidRPr="00A21BFF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1284">
              <w:rPr>
                <w:rFonts w:ascii="Times New Roman" w:hAnsi="Times New Roman"/>
                <w:sz w:val="20"/>
                <w:szCs w:val="20"/>
              </w:rPr>
              <w:t>Управление образования адм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и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нистрации Никольского мун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и</w:t>
            </w:r>
            <w:r w:rsidRPr="004E1284">
              <w:rPr>
                <w:rFonts w:ascii="Times New Roman" w:hAnsi="Times New Roman"/>
                <w:sz w:val="20"/>
                <w:szCs w:val="20"/>
              </w:rPr>
              <w:lastRenderedPageBreak/>
              <w:t>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3 227,5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</w:tr>
      <w:tr w:rsidR="00F53853" w:rsidRPr="007E61E0" w:rsidTr="002C1548">
        <w:trPr>
          <w:trHeight w:val="419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853" w:rsidRPr="001A3EFC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4E1284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3 227,5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</w:tr>
      <w:tr w:rsidR="00F53853" w:rsidRPr="007E61E0" w:rsidTr="002C1548">
        <w:trPr>
          <w:trHeight w:val="539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853" w:rsidRPr="001A3EFC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4E1284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853" w:rsidRPr="001A3EFC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4E1284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623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53" w:rsidRPr="001A3EFC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F15B5F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43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853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Соисполнитель:</w:t>
            </w:r>
          </w:p>
          <w:p w:rsidR="00F53853" w:rsidRPr="00CE7741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7741"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</w:tr>
      <w:tr w:rsidR="00F53853" w:rsidRPr="007E61E0" w:rsidTr="002C1548">
        <w:trPr>
          <w:trHeight w:val="355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853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4E1284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A64334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</w:tr>
      <w:tr w:rsidR="00F53853" w:rsidRPr="007E61E0" w:rsidTr="002C1548">
        <w:trPr>
          <w:trHeight w:val="531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853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4E1284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853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4E1284" w:rsidRDefault="00F53853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F53853" w:rsidRPr="007E61E0" w:rsidTr="002C1548">
        <w:trPr>
          <w:trHeight w:val="503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53" w:rsidRDefault="00F53853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F53853" w:rsidRPr="001A3EFC" w:rsidRDefault="00F53853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F53853" w:rsidRPr="00CE7741" w:rsidRDefault="00F53853" w:rsidP="002C154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</w:tbl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4B45F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 xml:space="preserve"> Приложение  4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C24CB" w:rsidRPr="00ED6802" w:rsidRDefault="00DC24CB" w:rsidP="00DC24CB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ПРОГНОЗНАЯ (СПРАВОЧНАЯ) ОЦЕНКА </w:t>
      </w:r>
    </w:p>
    <w:p w:rsidR="00DC24CB" w:rsidRPr="00ED6802" w:rsidRDefault="00DC24CB" w:rsidP="00DC24CB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DC24CB" w:rsidRPr="00ED6802" w:rsidRDefault="00DC24CB" w:rsidP="00DC24CB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подпрограммы 1</w:t>
      </w:r>
      <w:r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муниципальной программы</w:t>
      </w:r>
    </w:p>
    <w:p w:rsidR="00DC24CB" w:rsidRPr="00ED6802" w:rsidRDefault="00DC24CB" w:rsidP="00DC24CB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09"/>
        <w:gridCol w:w="1827"/>
        <w:gridCol w:w="2104"/>
        <w:gridCol w:w="1965"/>
        <w:gridCol w:w="1966"/>
        <w:gridCol w:w="1827"/>
        <w:gridCol w:w="1811"/>
      </w:tblGrid>
      <w:tr w:rsidR="00DC24CB" w:rsidRPr="00ED6802" w:rsidTr="007C50EE">
        <w:tc>
          <w:tcPr>
            <w:tcW w:w="4309" w:type="dxa"/>
            <w:vMerge w:val="restart"/>
            <w:shd w:val="clear" w:color="auto" w:fill="auto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Источник финансового обеспечения</w:t>
            </w:r>
          </w:p>
        </w:tc>
        <w:tc>
          <w:tcPr>
            <w:tcW w:w="11500" w:type="dxa"/>
            <w:gridSpan w:val="6"/>
            <w:shd w:val="clear" w:color="auto" w:fill="auto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Оценка расходов (тыс. руб.)</w:t>
            </w:r>
          </w:p>
        </w:tc>
      </w:tr>
      <w:tr w:rsidR="00DC24CB" w:rsidRPr="00ED6802" w:rsidTr="007C50EE">
        <w:tc>
          <w:tcPr>
            <w:tcW w:w="4309" w:type="dxa"/>
            <w:vMerge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2020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2021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2022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2023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2024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811" w:type="dxa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2025 год</w:t>
            </w:r>
          </w:p>
        </w:tc>
      </w:tr>
      <w:tr w:rsidR="00DC24CB" w:rsidRPr="00ED6802" w:rsidTr="007C50EE">
        <w:tc>
          <w:tcPr>
            <w:tcW w:w="4309" w:type="dxa"/>
            <w:shd w:val="clear" w:color="auto" w:fill="auto"/>
          </w:tcPr>
          <w:p w:rsidR="00DC24CB" w:rsidRPr="00ED6802" w:rsidRDefault="00DC24CB" w:rsidP="007C50EE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7"/>
                <w:szCs w:val="27"/>
                <w:lang w:eastAsia="zh-CN"/>
              </w:rPr>
              <w:t>Всего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104" w:type="dxa"/>
            <w:shd w:val="clear" w:color="auto" w:fill="auto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1811" w:type="dxa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</w:tr>
      <w:tr w:rsidR="00DC24CB" w:rsidRPr="00ED6802" w:rsidTr="007C50EE">
        <w:tc>
          <w:tcPr>
            <w:tcW w:w="4309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 xml:space="preserve">федеральный бюджет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11" w:type="dxa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DC24CB" w:rsidRPr="00ED6802" w:rsidTr="007C50EE">
        <w:tc>
          <w:tcPr>
            <w:tcW w:w="4309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 xml:space="preserve">областной бюджет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112 302,9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106 680,1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811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</w:tr>
      <w:tr w:rsidR="00DC24CB" w:rsidRPr="00ED6802" w:rsidTr="007C50EE">
        <w:tc>
          <w:tcPr>
            <w:tcW w:w="4309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 xml:space="preserve">бюджеты поселений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&lt;**&gt;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11" w:type="dxa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DC24CB" w:rsidRPr="00ED6802" w:rsidTr="007C50EE">
        <w:tc>
          <w:tcPr>
            <w:tcW w:w="4309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>организации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11" w:type="dxa"/>
          </w:tcPr>
          <w:p w:rsidR="00DC24CB" w:rsidRPr="00ED6802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</w:tbl>
    <w:p w:rsidR="00DC24CB" w:rsidRPr="00ED6802" w:rsidRDefault="00DC24CB" w:rsidP="00DC24CB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C24CB" w:rsidRPr="00ED6802" w:rsidRDefault="00DC24CB" w:rsidP="00DC24C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&lt;*&gt; </w:t>
      </w: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DC24CB" w:rsidRPr="00ED6802" w:rsidRDefault="00DC24CB" w:rsidP="00DC24CB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&lt;**&gt; </w:t>
      </w: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Сведения об участии поселений приводится в муниципальных программах района в случае участия поселений.</w:t>
      </w:r>
    </w:p>
    <w:p w:rsidR="00DC24CB" w:rsidRPr="00ED6802" w:rsidRDefault="00DC24CB" w:rsidP="00DC24CB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color w:val="00000A"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lastRenderedPageBreak/>
        <w:t>Приложение 5</w:t>
      </w:r>
    </w:p>
    <w:p w:rsidR="00F030B6" w:rsidRPr="00ED6802" w:rsidRDefault="00F030B6" w:rsidP="00F030B6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>к подпрограмме 1 муниципальной программы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53853" w:rsidRPr="00ED6802" w:rsidTr="002C1548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53853" w:rsidRPr="00ED6802" w:rsidTr="002C1548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53853" w:rsidRPr="00ED6802" w:rsidTr="002C1548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F53853" w:rsidRPr="00ED6802" w:rsidTr="002C1548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53853" w:rsidRPr="00EB2969" w:rsidRDefault="00F53853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853" w:rsidRPr="006017BB" w:rsidRDefault="00F53853" w:rsidP="002C1548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41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F53853" w:rsidRPr="00F30201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  <w:r>
        <w:rPr>
          <w:rFonts w:ascii="Times New Roman" w:hAnsi="Times New Roman"/>
          <w:b/>
          <w:color w:val="00000A"/>
          <w:sz w:val="23"/>
          <w:szCs w:val="23"/>
          <w:lang w:eastAsia="zh-CN"/>
        </w:rPr>
        <w:br w:type="page"/>
      </w:r>
      <w:r w:rsidRPr="00ED6802">
        <w:rPr>
          <w:rFonts w:ascii="Times New Roman" w:hAnsi="Times New Roman"/>
          <w:b/>
          <w:color w:val="00000A"/>
          <w:sz w:val="23"/>
          <w:szCs w:val="23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к подпрограмме 1 муниципальной программы</w:t>
      </w:r>
    </w:p>
    <w:p w:rsidR="00DC24CB" w:rsidRPr="00ED6802" w:rsidRDefault="00DC24CB" w:rsidP="00DC24CB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ПРОГНОЗ</w:t>
      </w:r>
    </w:p>
    <w:p w:rsidR="00DC24CB" w:rsidRPr="00ED6802" w:rsidRDefault="00DC24CB" w:rsidP="00DC24CB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сводных показателей муниципальных заданий на оказание муниципальных услуг (выполнение работ)</w:t>
      </w:r>
    </w:p>
    <w:p w:rsidR="00DC24CB" w:rsidRPr="00ED6802" w:rsidRDefault="00DC24CB" w:rsidP="00DC24CB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муниципальными учреждениями по подпрограмме 1 муниципальной программы</w:t>
      </w:r>
    </w:p>
    <w:p w:rsidR="00DC24CB" w:rsidRPr="00ED6802" w:rsidRDefault="00DC24CB" w:rsidP="00DC24CB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 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126"/>
        <w:gridCol w:w="1418"/>
        <w:gridCol w:w="850"/>
        <w:gridCol w:w="933"/>
        <w:gridCol w:w="992"/>
        <w:gridCol w:w="769"/>
        <w:gridCol w:w="850"/>
        <w:gridCol w:w="851"/>
        <w:gridCol w:w="850"/>
        <w:gridCol w:w="992"/>
        <w:gridCol w:w="851"/>
        <w:gridCol w:w="850"/>
        <w:gridCol w:w="851"/>
        <w:gridCol w:w="851"/>
      </w:tblGrid>
      <w:tr w:rsidR="00DC24CB" w:rsidRPr="00ED6802" w:rsidTr="007C50EE">
        <w:trPr>
          <w:trHeight w:val="555"/>
        </w:trPr>
        <w:tc>
          <w:tcPr>
            <w:tcW w:w="1951" w:type="dxa"/>
            <w:vMerge w:val="restart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Наименование муниципальной работы </w:t>
            </w:r>
          </w:p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(услуги)</w:t>
            </w:r>
          </w:p>
        </w:tc>
        <w:tc>
          <w:tcPr>
            <w:tcW w:w="2126" w:type="dxa"/>
            <w:vMerge w:val="restart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Наименование п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казателя, характ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ризующего объём услуги (работы)</w:t>
            </w:r>
          </w:p>
        </w:tc>
        <w:tc>
          <w:tcPr>
            <w:tcW w:w="1418" w:type="dxa"/>
            <w:vMerge w:val="restart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Единица измерения объёма м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ниципал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ной услуги</w:t>
            </w:r>
          </w:p>
        </w:tc>
        <w:tc>
          <w:tcPr>
            <w:tcW w:w="5245" w:type="dxa"/>
            <w:gridSpan w:val="6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Значение показателя объёма услуги (работы)</w:t>
            </w:r>
          </w:p>
        </w:tc>
        <w:tc>
          <w:tcPr>
            <w:tcW w:w="5245" w:type="dxa"/>
            <w:gridSpan w:val="6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Расходы районного бюджета на оказание муниц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пальной услуги (работы), тыс. руб.</w:t>
            </w:r>
          </w:p>
        </w:tc>
      </w:tr>
      <w:tr w:rsidR="00DC24CB" w:rsidRPr="00ED6802" w:rsidTr="007C50EE">
        <w:trPr>
          <w:cantSplit/>
          <w:trHeight w:val="1134"/>
        </w:trPr>
        <w:tc>
          <w:tcPr>
            <w:tcW w:w="1951" w:type="dxa"/>
            <w:vMerge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126" w:type="dxa"/>
            <w:vMerge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1418" w:type="dxa"/>
            <w:vMerge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0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2020</w:t>
            </w:r>
          </w:p>
        </w:tc>
        <w:tc>
          <w:tcPr>
            <w:tcW w:w="933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2021</w:t>
            </w:r>
          </w:p>
        </w:tc>
        <w:tc>
          <w:tcPr>
            <w:tcW w:w="992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2022</w:t>
            </w:r>
          </w:p>
        </w:tc>
        <w:tc>
          <w:tcPr>
            <w:tcW w:w="769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2023</w:t>
            </w:r>
          </w:p>
        </w:tc>
        <w:tc>
          <w:tcPr>
            <w:tcW w:w="850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2024</w:t>
            </w:r>
          </w:p>
        </w:tc>
        <w:tc>
          <w:tcPr>
            <w:tcW w:w="851" w:type="dxa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DC24CB" w:rsidRPr="0087120E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87120E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2025</w:t>
            </w:r>
          </w:p>
        </w:tc>
        <w:tc>
          <w:tcPr>
            <w:tcW w:w="850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2020</w:t>
            </w:r>
          </w:p>
        </w:tc>
        <w:tc>
          <w:tcPr>
            <w:tcW w:w="992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2021</w:t>
            </w:r>
          </w:p>
        </w:tc>
        <w:tc>
          <w:tcPr>
            <w:tcW w:w="851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2022</w:t>
            </w:r>
          </w:p>
        </w:tc>
        <w:tc>
          <w:tcPr>
            <w:tcW w:w="850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2023</w:t>
            </w:r>
          </w:p>
        </w:tc>
        <w:tc>
          <w:tcPr>
            <w:tcW w:w="851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2024</w:t>
            </w:r>
          </w:p>
        </w:tc>
        <w:tc>
          <w:tcPr>
            <w:tcW w:w="851" w:type="dxa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DC24CB" w:rsidRPr="0087120E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87120E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2025</w:t>
            </w:r>
          </w:p>
        </w:tc>
      </w:tr>
      <w:tr w:rsidR="00DC24CB" w:rsidRPr="00ED6802" w:rsidTr="007C50EE">
        <w:tc>
          <w:tcPr>
            <w:tcW w:w="1951" w:type="dxa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26" w:type="dxa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418" w:type="dxa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850" w:type="dxa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933" w:type="dxa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992" w:type="dxa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769" w:type="dxa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850" w:type="dxa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851" w:type="dxa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9</w:t>
            </w:r>
          </w:p>
        </w:tc>
        <w:tc>
          <w:tcPr>
            <w:tcW w:w="850" w:type="dxa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10</w:t>
            </w:r>
          </w:p>
        </w:tc>
        <w:tc>
          <w:tcPr>
            <w:tcW w:w="992" w:type="dxa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11</w:t>
            </w:r>
          </w:p>
        </w:tc>
        <w:tc>
          <w:tcPr>
            <w:tcW w:w="851" w:type="dxa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12</w:t>
            </w:r>
          </w:p>
        </w:tc>
        <w:tc>
          <w:tcPr>
            <w:tcW w:w="850" w:type="dxa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13</w:t>
            </w:r>
          </w:p>
        </w:tc>
        <w:tc>
          <w:tcPr>
            <w:tcW w:w="851" w:type="dxa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14</w:t>
            </w:r>
          </w:p>
        </w:tc>
        <w:tc>
          <w:tcPr>
            <w:tcW w:w="851" w:type="dxa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15</w:t>
            </w:r>
          </w:p>
        </w:tc>
      </w:tr>
      <w:tr w:rsidR="00DC24CB" w:rsidRPr="00ED6802" w:rsidTr="007C50EE">
        <w:trPr>
          <w:cantSplit/>
          <w:trHeight w:val="263"/>
        </w:trPr>
        <w:tc>
          <w:tcPr>
            <w:tcW w:w="15985" w:type="dxa"/>
            <w:gridSpan w:val="15"/>
          </w:tcPr>
          <w:p w:rsidR="00DC24CB" w:rsidRPr="00ED6802" w:rsidRDefault="00DC24CB" w:rsidP="007C50E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Учредитель: Управление образования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Никольского муниципального района</w:t>
            </w:r>
          </w:p>
        </w:tc>
      </w:tr>
      <w:tr w:rsidR="00DC24CB" w:rsidRPr="00ED6802" w:rsidTr="007C50EE">
        <w:trPr>
          <w:cantSplit/>
          <w:trHeight w:val="1134"/>
        </w:trPr>
        <w:tc>
          <w:tcPr>
            <w:tcW w:w="1951" w:type="dxa"/>
          </w:tcPr>
          <w:p w:rsidR="00DC24CB" w:rsidRPr="00ED6802" w:rsidRDefault="00DC24CB" w:rsidP="007C50EE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Реализация образов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тельных пр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грамм д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школьного образования. Присмотр и уход.</w:t>
            </w:r>
          </w:p>
        </w:tc>
        <w:tc>
          <w:tcPr>
            <w:tcW w:w="2126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Контингент восп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танников</w:t>
            </w:r>
          </w:p>
        </w:tc>
        <w:tc>
          <w:tcPr>
            <w:tcW w:w="1418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Чел.</w:t>
            </w:r>
          </w:p>
        </w:tc>
        <w:tc>
          <w:tcPr>
            <w:tcW w:w="850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1126</w:t>
            </w:r>
          </w:p>
        </w:tc>
        <w:tc>
          <w:tcPr>
            <w:tcW w:w="933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992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769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850" w:type="dxa"/>
            <w:vAlign w:val="center"/>
          </w:tcPr>
          <w:p w:rsidR="00DC24CB" w:rsidRPr="00ED6802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851" w:type="dxa"/>
          </w:tcPr>
          <w:p w:rsidR="00DC24CB" w:rsidRDefault="00DC24CB" w:rsidP="007C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</w:pPr>
          </w:p>
          <w:p w:rsidR="00DC24CB" w:rsidRDefault="00DC24CB" w:rsidP="007C50EE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:rsidR="00DC24CB" w:rsidRPr="008B7726" w:rsidRDefault="00DC24CB" w:rsidP="007C50EE">
            <w:pP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8B7726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850" w:type="dxa"/>
            <w:textDirection w:val="btLr"/>
          </w:tcPr>
          <w:p w:rsidR="00DC24CB" w:rsidRDefault="00DC24CB" w:rsidP="007C50E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  <w:p w:rsidR="00DC24CB" w:rsidRPr="00777187" w:rsidRDefault="00DC24CB" w:rsidP="007C50EE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128 947,9</w:t>
            </w:r>
          </w:p>
          <w:p w:rsidR="00DC24CB" w:rsidRPr="00777187" w:rsidRDefault="00DC24CB" w:rsidP="007C50EE">
            <w:pPr>
              <w:ind w:left="113" w:right="113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116 893,2</w:t>
            </w:r>
          </w:p>
        </w:tc>
        <w:tc>
          <w:tcPr>
            <w:tcW w:w="992" w:type="dxa"/>
            <w:textDirection w:val="btLr"/>
          </w:tcPr>
          <w:p w:rsidR="00DC24CB" w:rsidRDefault="00DC24CB" w:rsidP="007C50EE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 xml:space="preserve"> </w:t>
            </w:r>
          </w:p>
          <w:p w:rsidR="00DC24CB" w:rsidRPr="00777187" w:rsidRDefault="00DC24CB" w:rsidP="007C50EE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133 122,1</w:t>
            </w:r>
          </w:p>
          <w:p w:rsidR="00DC24CB" w:rsidRPr="00ED6802" w:rsidRDefault="00DC24CB" w:rsidP="007C50E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1" w:type="dxa"/>
            <w:textDirection w:val="btLr"/>
          </w:tcPr>
          <w:p w:rsidR="00DC24CB" w:rsidRPr="00777187" w:rsidRDefault="00DC24CB" w:rsidP="007C50EE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136 577,8</w:t>
            </w:r>
          </w:p>
          <w:p w:rsidR="00DC24CB" w:rsidRPr="00ED6802" w:rsidRDefault="00DC24CB" w:rsidP="007C50E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0" w:type="dxa"/>
            <w:textDirection w:val="btLr"/>
          </w:tcPr>
          <w:p w:rsidR="00DC24CB" w:rsidRPr="00777187" w:rsidRDefault="00DC24CB" w:rsidP="007C50EE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136 577,8</w:t>
            </w:r>
          </w:p>
          <w:p w:rsidR="00DC24CB" w:rsidRPr="00ED6802" w:rsidRDefault="00DC24CB" w:rsidP="007C50E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1" w:type="dxa"/>
            <w:textDirection w:val="btLr"/>
          </w:tcPr>
          <w:p w:rsidR="00DC24CB" w:rsidRPr="00777187" w:rsidRDefault="00DC24CB" w:rsidP="007C50EE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136 577,8</w:t>
            </w:r>
          </w:p>
          <w:p w:rsidR="00DC24CB" w:rsidRPr="00ED6802" w:rsidRDefault="00DC24CB" w:rsidP="007C50E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1" w:type="dxa"/>
            <w:textDirection w:val="btLr"/>
          </w:tcPr>
          <w:p w:rsidR="00DC24CB" w:rsidRPr="00777187" w:rsidRDefault="00DC24CB" w:rsidP="007C50EE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136 577,8</w:t>
            </w:r>
          </w:p>
          <w:p w:rsidR="00DC24CB" w:rsidRPr="00ED6802" w:rsidRDefault="00DC24CB" w:rsidP="007C50E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</w:tr>
    </w:tbl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BF36F0">
          <w:pgSz w:w="16838" w:h="11906" w:orient="landscape"/>
          <w:pgMar w:top="284" w:right="820" w:bottom="426" w:left="425" w:header="709" w:footer="709" w:gutter="0"/>
          <w:cols w:space="720"/>
        </w:sectPr>
      </w:pP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ПАСПОРТ</w:t>
      </w: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подпрограммы 2  муниципальной программы</w:t>
      </w:r>
    </w:p>
    <w:p w:rsidR="00F030B6" w:rsidRDefault="00F030B6" w:rsidP="00F030B6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zh-CN"/>
        </w:rPr>
      </w:pP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«Развитие общего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и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дополнительного образования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детей»</w:t>
      </w:r>
    </w:p>
    <w:p w:rsidR="00F030B6" w:rsidRPr="0069626A" w:rsidRDefault="00F030B6" w:rsidP="00F030B6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10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8"/>
        <w:gridCol w:w="7022"/>
      </w:tblGrid>
      <w:tr w:rsidR="00F030B6" w:rsidRPr="0069626A" w:rsidTr="00BB5ED0">
        <w:trPr>
          <w:trHeight w:val="502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Ответственный исполнитель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Подпрограммы (соисполнитель подпрограммы)   </w:t>
            </w:r>
          </w:p>
        </w:tc>
        <w:tc>
          <w:tcPr>
            <w:tcW w:w="7022" w:type="dxa"/>
            <w:vAlign w:val="center"/>
          </w:tcPr>
          <w:p w:rsidR="00E0561E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Управление образования администрации Никольского муниц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пального района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F030B6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Муниципальное казенное учреждение «Центр обслужи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вания бюджетных учреждений»;</w:t>
            </w:r>
          </w:p>
          <w:p w:rsidR="00E0561E" w:rsidRPr="0069626A" w:rsidRDefault="00E0561E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</w:p>
        </w:tc>
      </w:tr>
      <w:tr w:rsidR="00F030B6" w:rsidRPr="0069626A" w:rsidTr="00BB5ED0">
        <w:trPr>
          <w:trHeight w:val="586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>Участники подпрограммы</w:t>
            </w:r>
          </w:p>
        </w:tc>
        <w:tc>
          <w:tcPr>
            <w:tcW w:w="7022" w:type="dxa"/>
          </w:tcPr>
          <w:p w:rsidR="00D348D1" w:rsidRDefault="00F030B6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Муниципальные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бюджетные о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бще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образовательные учреждения</w:t>
            </w:r>
            <w:r w:rsidR="00D348D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</w:p>
          <w:p w:rsidR="00F030B6" w:rsidRPr="0069626A" w:rsidRDefault="00D348D1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Муниципальные </w:t>
            </w:r>
            <w:r w:rsidR="00F030B6"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бюджетные образовательные учреждения д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полнительного образования.</w:t>
            </w:r>
          </w:p>
        </w:tc>
      </w:tr>
      <w:tr w:rsidR="00BB5ED0" w:rsidRPr="0069626A" w:rsidTr="00BB5ED0">
        <w:tc>
          <w:tcPr>
            <w:tcW w:w="3688" w:type="dxa"/>
            <w:vMerge w:val="restart"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Цели </w:t>
            </w:r>
            <w:r w:rsidR="000A48D5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задачи подпрограммы</w:t>
            </w:r>
          </w:p>
        </w:tc>
        <w:tc>
          <w:tcPr>
            <w:tcW w:w="7022" w:type="dxa"/>
          </w:tcPr>
          <w:p w:rsidR="00BB5ED0" w:rsidRPr="0061631D" w:rsidRDefault="00BB5ED0" w:rsidP="00F05C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Цель:</w:t>
            </w:r>
          </w:p>
          <w:p w:rsidR="00BB5ED0" w:rsidRPr="0061631D" w:rsidRDefault="00331AC8" w:rsidP="00331A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и равных возможностей получения качественного образования всех уро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ней для формирования успешной, социально активной личности, отвечающей требованиям современного общества и экономики</w:t>
            </w:r>
          </w:p>
        </w:tc>
      </w:tr>
      <w:tr w:rsidR="00BB5ED0" w:rsidRPr="0069626A" w:rsidTr="00BB5ED0">
        <w:tc>
          <w:tcPr>
            <w:tcW w:w="3688" w:type="dxa"/>
            <w:vMerge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22" w:type="dxa"/>
          </w:tcPr>
          <w:p w:rsidR="00BB5ED0" w:rsidRPr="0061631D" w:rsidRDefault="00BB5ED0" w:rsidP="00F05C4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BB5ED0" w:rsidRPr="0061631D" w:rsidRDefault="00BB5ED0" w:rsidP="00331AC8">
            <w:pPr>
              <w:widowControl w:val="0"/>
              <w:numPr>
                <w:ilvl w:val="0"/>
                <w:numId w:val="41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сети и инфраструктуры учреждений общего и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нительного образования детей для обеспечения доступности образовательных услуг и качественных условий обучения, 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зависимо от территории проживания и возможностей здоровья;</w:t>
            </w:r>
          </w:p>
          <w:p w:rsidR="00BB5ED0" w:rsidRPr="0061631D" w:rsidRDefault="00BB5ED0" w:rsidP="00331AC8">
            <w:pPr>
              <w:widowControl w:val="0"/>
              <w:numPr>
                <w:ilvl w:val="0"/>
                <w:numId w:val="41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модернизация содержания образования и образовательной ср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ды в соответствии с ФГОС;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(5.1.4.2.)</w:t>
            </w:r>
          </w:p>
          <w:p w:rsidR="00BB5ED0" w:rsidRPr="0061631D" w:rsidRDefault="00BB5ED0" w:rsidP="00331AC8">
            <w:pPr>
              <w:numPr>
                <w:ilvl w:val="0"/>
                <w:numId w:val="41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выявление, развитие и поддержка молодых талантов, целевая поддержка одарённых детей;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(5.1.4.10.)</w:t>
            </w:r>
          </w:p>
          <w:p w:rsidR="00BB5ED0" w:rsidRPr="0061631D" w:rsidRDefault="00BB5ED0" w:rsidP="00331AC8">
            <w:pPr>
              <w:numPr>
                <w:ilvl w:val="0"/>
                <w:numId w:val="41"/>
              </w:numPr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независимой и прозрачной для общества оценки кач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ства образования, гласности и коллегиальности в области оценки качества образования</w:t>
            </w:r>
            <w:r w:rsidRPr="006163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  <w:t>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(5.1.4.13.)</w:t>
            </w:r>
          </w:p>
          <w:p w:rsidR="00BB5ED0" w:rsidRPr="0061631D" w:rsidRDefault="00BB5ED0" w:rsidP="00331AC8">
            <w:pPr>
              <w:numPr>
                <w:ilvl w:val="0"/>
                <w:numId w:val="41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усиление социальной защищённости педагогических работн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ков района, создание условий для закрепления педагогических кадров образовательных учреждений, обеспечение сферы обр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зования квалифицированными кадрами;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(5.1.4.12.)</w:t>
            </w:r>
          </w:p>
          <w:p w:rsidR="00BB5ED0" w:rsidRPr="0061631D" w:rsidRDefault="00BB5ED0" w:rsidP="00331AC8">
            <w:pPr>
              <w:numPr>
                <w:ilvl w:val="0"/>
                <w:numId w:val="41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персонифицированного финансирования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нительного образования в районе; </w:t>
            </w:r>
          </w:p>
          <w:p w:rsidR="00BB5ED0" w:rsidRPr="0061631D" w:rsidRDefault="00BB5ED0" w:rsidP="00331AC8">
            <w:pPr>
              <w:numPr>
                <w:ilvl w:val="0"/>
                <w:numId w:val="41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в спортивной организации сферы образования п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реход на программы спортивной подготовки, в детско-юношеской спортивной школе не менее 10 %.</w:t>
            </w:r>
          </w:p>
          <w:p w:rsidR="00BB5ED0" w:rsidRPr="0061631D" w:rsidRDefault="00BB5ED0" w:rsidP="00331AC8">
            <w:pPr>
              <w:numPr>
                <w:ilvl w:val="0"/>
                <w:numId w:val="41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модели электронной школы и развитие электронн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го обучения.(5.1.4.3.)</w:t>
            </w:r>
          </w:p>
          <w:p w:rsidR="00BB5ED0" w:rsidRPr="0061631D" w:rsidRDefault="00BB5ED0" w:rsidP="00331AC8">
            <w:pPr>
              <w:numPr>
                <w:ilvl w:val="0"/>
                <w:numId w:val="41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потребностей детей-инвалидов, детей с огр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ниченными возможностями здоровья в инклюзивном образ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вании. (5.1.4.6.)</w:t>
            </w:r>
          </w:p>
          <w:p w:rsidR="00BB5ED0" w:rsidRPr="0061631D" w:rsidRDefault="00BB5ED0" w:rsidP="00331AC8">
            <w:pPr>
              <w:numPr>
                <w:ilvl w:val="0"/>
                <w:numId w:val="41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системе общего образования равных возможностей для современного качественного образования и позитивной с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лах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). (5.1.4.7.)</w:t>
            </w:r>
          </w:p>
          <w:p w:rsidR="00BB5ED0" w:rsidRDefault="00BB5ED0" w:rsidP="00331AC8">
            <w:pPr>
              <w:numPr>
                <w:ilvl w:val="0"/>
                <w:numId w:val="41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Создание условий, обеспечивающих доступность дополн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тельных образовательн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ых программ естественнонаучной,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те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нической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туристско-спортивной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направленности для об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чающих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. (5.1.4.9.)</w:t>
            </w:r>
          </w:p>
          <w:p w:rsidR="003D00B5" w:rsidRPr="00C404AD" w:rsidRDefault="003D00B5" w:rsidP="003D00B5">
            <w:pPr>
              <w:spacing w:after="0" w:line="240" w:lineRule="auto"/>
              <w:ind w:left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«Успех каждого ребенка»;</w:t>
            </w:r>
          </w:p>
          <w:p w:rsidR="003D00B5" w:rsidRPr="00C404AD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Реализация регионального проекта «Цифровая образовател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ная среда»;</w:t>
            </w:r>
          </w:p>
          <w:p w:rsidR="003D00B5" w:rsidRPr="0061631D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Реализация регионального проекта «Современная школа».              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9054AF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Целевые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 показатели подпр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граммы </w:t>
            </w:r>
          </w:p>
        </w:tc>
        <w:tc>
          <w:tcPr>
            <w:tcW w:w="7022" w:type="dxa"/>
          </w:tcPr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городской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сельской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общеобразовательных учреждений, осуществляющих ди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танционное обучение обучающихся, в общей численности общ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образовательных учреждений;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-количество детей-инвалидов, которым созданы условия для п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лучения качественного образования с использованием дистанц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онных образовательных технологий и не противопоказаны да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ные виды обучения;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школьников, которым предоставлена возможность обучат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 в соответствии с основными современными требованиями, в общей численности школьников;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-доля школьников, обучающихся по ФГОС, в общей численности школьников; 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учителей, эффективно использующих современные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вательные технологии (в том числе информационно- коммуник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ционные технологии) в профессиональной деятельности, в общей численности учителей;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детей, охваченных мероприятиями муниципального, реги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нального, уровня в общей численности детей в возрасте от 7 до 15 лет;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-удельный вес численности обучающихся, участников областной и всероссийской олимпиады школьников на заключительном эт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пе ее проведения от общей численности обучающихся 9-11 кла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сов;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выпускников муниципальных общеобразовательных учр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ждений, не сдавших единый государственный экзамен по 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скому языку и математике, в общей численности выпускников  муниципальных 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удельный вес численности учителей общеобразовательных 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в возрасте до 35 лет в общей численности учителей общеобразовательных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ных организаций;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дов школьного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лидов такого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.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щих образовательную деятельность по адаптированным осно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ным общеобразовательным программам, в которых внедрена си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ной технологической платформы;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вания, в общей численности детей данной возрастной группы;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обучающихся, осуществляющих программы спо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тивной подготовки.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(человек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(%).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(ед. в год),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(чел.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(ед., количество ОО);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тельной среды для «горизонтального» обучения и неформального 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образования, в общем числе обучающихся по указанным пр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ьной среды  в отчетном году(%);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(%)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годно (%)</w:t>
            </w:r>
          </w:p>
          <w:p w:rsidR="007C2A94" w:rsidRPr="003D00B5" w:rsidRDefault="003D00B5" w:rsidP="003D00B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(ед.);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Сроки реализации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подпрограммы </w:t>
            </w:r>
          </w:p>
        </w:tc>
        <w:tc>
          <w:tcPr>
            <w:tcW w:w="7022" w:type="dxa"/>
            <w:vAlign w:val="center"/>
          </w:tcPr>
          <w:p w:rsidR="00F030B6" w:rsidRPr="0069626A" w:rsidRDefault="00F030B6" w:rsidP="00F05C4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2020-2025</w:t>
            </w: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годы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Объемы финансового обеспеч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подпрограммы</w:t>
            </w:r>
          </w:p>
          <w:p w:rsidR="00F030B6" w:rsidRPr="008E2E6A" w:rsidRDefault="00F030B6" w:rsidP="00F05C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7022" w:type="dxa"/>
          </w:tcPr>
          <w:p w:rsidR="00DC24CB" w:rsidRPr="00E0561E" w:rsidRDefault="00DC24CB" w:rsidP="00DC24C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Общ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ий объем бюджетных ассигнований на реализацию подпр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граммы 2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составляет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2 088 053,3</w:t>
            </w:r>
            <w:r w:rsidRPr="00E05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 xml:space="preserve">  </w:t>
            </w:r>
            <w:r w:rsidRPr="00DC52C1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тыс. руб</w:t>
            </w:r>
            <w:r w:rsidRPr="00E05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.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, в том числе по г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дам реализации:</w:t>
            </w:r>
          </w:p>
          <w:p w:rsidR="00DC24CB" w:rsidRPr="00E0561E" w:rsidRDefault="00DC24CB" w:rsidP="00DC24C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362 493,4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DC24CB" w:rsidRPr="00E0561E" w:rsidRDefault="00DC24CB" w:rsidP="00DC24C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351 125,1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 тыс. руб.;</w:t>
            </w:r>
          </w:p>
          <w:p w:rsidR="00DC24CB" w:rsidRPr="00E0561E" w:rsidRDefault="00DC24CB" w:rsidP="00DC24C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– 343 608,7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DC24CB" w:rsidRPr="00E0561E" w:rsidRDefault="00DC24CB" w:rsidP="00DC24C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343 608,7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DC24CB" w:rsidRPr="00E0561E" w:rsidRDefault="00DC24CB" w:rsidP="00DC24C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lastRenderedPageBreak/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343 608,7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DC24CB" w:rsidRPr="00E0561E" w:rsidRDefault="00DC24CB" w:rsidP="00DC24CB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343 608,7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</w:t>
            </w:r>
          </w:p>
          <w:p w:rsidR="00DC24CB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субвенций и субсидий из областного бю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жета за счет собственных средств областного бюджета – 1 553 857,6 тыс. рублей, в том числе по годам реализации: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269 462,1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261 697,1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255 674,6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255 674,6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255 674,6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DC24CB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255 674,6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.,</w:t>
            </w:r>
          </w:p>
          <w:p w:rsidR="00DC24CB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собственных доходов бюджета – 534 195,7 тыс. рублей, в том числе по годам реализации: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93 031,3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89 428,0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87 934,1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87 934,1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DC24CB" w:rsidRPr="00972CFD" w:rsidRDefault="00DC24CB" w:rsidP="00DC24C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87 934,1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030B6" w:rsidRPr="00DC24CB" w:rsidRDefault="00DC24CB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5"/>
                <w:szCs w:val="25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87 934,1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BF3328">
              <w:rPr>
                <w:rFonts w:ascii="Times New Roman" w:eastAsia="Times New Roman" w:hAnsi="Times New Roman"/>
                <w:bCs/>
                <w:iCs/>
                <w:sz w:val="25"/>
                <w:szCs w:val="25"/>
                <w:lang w:eastAsia="ru-RU"/>
              </w:rPr>
              <w:t xml:space="preserve"> </w:t>
            </w:r>
          </w:p>
        </w:tc>
      </w:tr>
      <w:tr w:rsidR="00F030B6" w:rsidRPr="0069626A" w:rsidTr="00BB5ED0">
        <w:trPr>
          <w:trHeight w:val="80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Ожидаемые результаты реализ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ции подпрограммы </w:t>
            </w:r>
          </w:p>
        </w:tc>
        <w:tc>
          <w:tcPr>
            <w:tcW w:w="7022" w:type="dxa"/>
            <w:shd w:val="clear" w:color="auto" w:fill="FFFFFF"/>
          </w:tcPr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За период с 2018 года по 2025 год планируется  достижение сл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дующих показателей: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городской м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стности до 24   человек 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сельской мес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т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ности  до 6 человек; 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общеобразовательных учреждений, осуществля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щих дистанционное обучение обучающихся, в общей численн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 общеобразовательных учреждений - до 7,1%.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-количество детей-инвалидов, которым созданы условия для получения качественного образования с                   использован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ем дистанционных образовательных технологий и не противоп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казаны данные виды обучения- 2 человека;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которым предоставлена возможность обучаться в соответствии с основными современными требов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ниями, в общей численности школьников, до 93,3%;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обучающихся по федеральным гос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дарственным образовательным стандартам, в общей численности школьников –  до 100,0%;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учителей, эффективно использующих совреме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ные образовательные технологии (в том числе информационные коммуникационные технологии) в профессиональной деятельн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сти, в общей численности учителей -  до   95,0  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детей, охваченных мероприятиями муниципальн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го и  регионального уровня в общей численности детей в возрасте от 7 до 15 лет - до 95,0%;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удельного веса численности обучающихся, 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стников областной и всероссийской олимпиады школьников на заключительном этапе ее проведения от общей численности об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чающихся 9-11 классов  до  2,5  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выпускников 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муниципальных) общеобразовательных учреждений, - до 0,0%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-увеличение доли численности учителей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ных организаций в возрасте до 35 лет в общей численности уч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телей общеобразовательных учреждений до 18 %;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ных организаций – 33,3 %;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дов школьного возраста – 100,0 %;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-89,9%;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лидов такого возраста – 45,0 % 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доля выпускников-инвалидов 9 и 11 классов, охваченных про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ф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ориентационной работой, в общей численности выпускников-инвалидов такого возраста – 95 %;</w:t>
            </w:r>
            <w:r w:rsidRPr="00C776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адаптированным осно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с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ной технологической платформы-1.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вания, в общей численности детей данной возрастной группы увеличится до 50%.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количество обучающихся, осуществляющих программы спо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тивной подготовки не менее 10%;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(1ед.)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(654 человек);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(100 %).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(20 ед. в год),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(327 чел. в год);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левую модель цифровой образовательной среды в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(от 1 до 10 ед., количество ОО);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(от 7% до 16%);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мационно-сервисной платформы цифровой образовательной ср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(от 7% до 71%);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граммам (от 4% до 35 %);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(от 4% до 15%);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образовательной среды  в отчетном году (от 7% до 64%);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(от 1218 чел. до 1834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(от 275 чел. до 440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(от 535 чел. до 814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(от 1144 чел. до 1746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(от 40 чел. до 280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(от 200 чел.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численность человек, ежемесячно вовлеченных в программу с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(от 200 чел. до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(от 10 ед. до 70 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(100 %)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годно (100 %)</w:t>
            </w:r>
          </w:p>
          <w:p w:rsidR="007C2A94" w:rsidRPr="00D348D1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(от 2 ед. до 14 ед.);</w:t>
            </w:r>
          </w:p>
        </w:tc>
      </w:tr>
    </w:tbl>
    <w:p w:rsidR="00D348D1" w:rsidRDefault="00D348D1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lang w:eastAsia="zh-CN"/>
        </w:rPr>
      </w:pPr>
    </w:p>
    <w:p w:rsidR="00F030B6" w:rsidRPr="00D348D1" w:rsidRDefault="00F030B6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1. Общая характеристика сферы реализации подпрограммы 2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на территории Никольского муниципального района функционир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ет 15 общеобразовательных учреждений: 4 средних, 10 основных,  1 –для детей с ОВЗ. На селе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положено 12 школ (80%), в городе – 3 (20%). Контингент обучающихся школ - 2331 человек, из 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торых 1533 человека(65,8%) – обучающиеся  городских образовательных учреждений, 798 человек  (34,2%) – сельских.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 целью обеспечения общедоступного общего образования независимо от места жительства обучаю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щихся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осуществляется финансирование  малокомплектных школ по нормативу на класс-комплект. Оптимизация сети общеобразовательных учреждений не  привела к сокращению школ с низкой наполняемостью (в 12 школах количество детей менее 100 человек).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Концентрация сельских школьников в более крупных образовательных учреждениях, в том числе базовых школах, осуществляется путем организации подвоза детей на занятия в 12 школах и создания условий проживания 51 человеку в 4 пришкольных интернатах.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Мероприятия по оптимизации сети общеобразовательных учреждений позволили улучшить показатели деятельности общеобразовательных учреждений, материальное состояние базовых школ, закупить автобусы на замену старых, открыть новые маршруты для доставки детей в базовые школы, сократить неэффективные расходы бюджета по отрасли «Образование».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введены ФГОС начального общего образования,  основного о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бщего образования (5-8 классы),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во всех  общеобразоват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ельных учреждениях района, в МБОУ «СОШ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№1 г. Никольска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- в 9 классах.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Дальнейшее введение федерального государственного образовательного стандарта, внедрение профильного обучения и предпрофильной подготовки требуют организационно-методических мер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приятий, обновления учебного оборудования, повышения квалификации педагогических и руков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дящих работников общего образования.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муниципальной системы образования является повышение до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тупности и качества услуг в сфере образования для детей с ограниченными возможностями здоровья, детей-инвалидов.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На основании закона области от 17 декабря 2007 года № 1719-ОЗ «О наделении органов мес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самоуправления отдельными государственными полномочиями в сфере образования» (с посл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дующими изменениями)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органы местного самоуправления наделены отдельными государственными полномочиями по содержанию и обучению детей с ограниченными возможностями здоровья, в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том числе детей-сирот и детей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оставшихся без попечения родителей.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Выполнение программных мероприятий создаст условия для совершенствования материал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но-технической и реабилитационной базы образовательных учреждений, реализации дистанционных образовательных технологий, инклюзивного образования детей-инвалидов, детей с ограниченными возможностями здоровья и детей, не имеющих нарушений развития.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модернизации образования становится системная информатиз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ция образования - переход от обучения техническим и технологическим аспектам работы с компь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терным оборудованием к созданию, отбору и использованию электронного образовательного конте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та, электронных изданий и ресурсов, в том числе сети Интернет.</w:t>
      </w:r>
    </w:p>
    <w:p w:rsidR="00F030B6" w:rsidRPr="00D348D1" w:rsidRDefault="00F030B6" w:rsidP="00F030B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D348D1">
        <w:rPr>
          <w:rFonts w:ascii="Times New Roman" w:hAnsi="Times New Roman"/>
          <w:sz w:val="24"/>
          <w:szCs w:val="24"/>
        </w:rPr>
        <w:t xml:space="preserve">По состоянию на 01.09.2018г. года численность учителей в общеобразовательных учреждениях Никольского муниципального района составляет </w:t>
      </w:r>
      <w:r w:rsidRPr="00D348D1">
        <w:rPr>
          <w:rFonts w:ascii="Times New Roman" w:hAnsi="Times New Roman"/>
          <w:sz w:val="24"/>
          <w:szCs w:val="24"/>
          <w:shd w:val="clear" w:color="auto" w:fill="FFFFFF"/>
        </w:rPr>
        <w:t>276 человек</w:t>
      </w:r>
      <w:r w:rsidRPr="00D348D1">
        <w:rPr>
          <w:rFonts w:ascii="Times New Roman" w:hAnsi="Times New Roman"/>
          <w:sz w:val="24"/>
          <w:szCs w:val="24"/>
        </w:rPr>
        <w:t>, из них с высшим образованием – 205человек (74,3%). Актуальной проблемой является старение кадров: количество молодых педаг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гов, работающих в сельских школах, увеличивается незначительно.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 92    % учителей активно использовали информационные технол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гии в образовательном процессе. Вместе с тем, из 454 компьютеров, имеющихся в общеобразов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тельных учреждениях района, более половины компьютеров не отвечают современным требованиям и нуждаются в замене.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также продолжать оснащение образовательных учреждений цифровым учебно-лабораторным оборудованием, мультимедийными проекторами, программно-техническими компле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сами на базе интерактивной доски, другими современными программно-аппаратными средствами обучения для реализации ФГОС начального общего и основного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Все общеобразовательные учреждения имеют широкополосный доступ к сети Интернет.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Созданы условия для дистанционного обучения детей-инвалидов.  Необходимо обеспечение школ оборудованием для организации дистанционного образования не только детей-инвалидов, но и школьников малокомплектных школ, профильного обучения в старшей школе.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обновление содержания и технологий образования в соответствии с задачами опережающего развития невозможно без формирования в школах высокотехнологичной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тельной среды, которая отвечает современным потребностям образовательного процесса.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Значимым параметром в оценке качества образования, предоставляемого образовательными учреждениями района, являются результаты государственной итоговой аттестации обучающихся 11-х классов в форме единого государственного экзамена (ЕГЭ) и обучающихся 9-х классов в форме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новного государственного экзамена (ОГЭ).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Средние баллы ЕГЭ выпускников школ района по русскому языку,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математике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(ПУ), физике, химии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ографии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литературе имеют положительную динамику.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 году 8 выпускников ОУ 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брали 90 баллов и более по русскому языку и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1 человек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истории. Результаты ОГЭ: по русскому языку справляемость – 98,2%; по математике – 94,0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Качество знаний по русскому языку – 66,8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 математике – 55%.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независимой системы оценки качества образования на ступени начального общего образования в соответствии с требованиями ФГОС начального общего образования, перевод ЕГЭ с бумажного на электронный вариант в предстоящий период требует замены устаревшего компьюте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оборудования и программного обеспечения. Кроме того, необходима современная электронная система оценки качества образования для электронного мониторинга комплексного проекта моде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низации образования, введения ФГОС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рамках инициативы «Наша новая школа» особое внимание уделено работе с одаренными детьми. Дополнительное образование детей стало неотъемлемой частью общего образования в соо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ветствии с требованиями ФГОС. 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Услугами дополнительного образования  пользуются 89,9%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детей в возрасте от 5 до 18 лет. Возможность получения дополнительного образования детьми обеспечивают МБОУ ДО «Никол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ский районный ЦДО», МБОУ ДО Никольская ДЮСШ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одаренных детей дает весомые результаты: значительно выросло количество об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чающихся - участников предметных олимпиад, творческих конкурсов и фестивалей. Учащиеся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она добиваются значительных успехов на областном  уровне.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Требуется отработка модели выявления и сопровождения одаренных детей по всей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тельной вертикали общего образования района, основой этого является создание условий для вза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модействия школ и учреждений дополнительного образования через систему районных мероприятий, укрепления материально-технической и учебно-методической базы, кадрового потенциала районных учреждений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Большое значение для обеспечения качества образования имеет создание комфортных усл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вий образовательного процесса. Современные требования к условиям предоставления общего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зования предусматривают обеспечение всем обучающимся гарантий безопасности и сохранения зд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ровья, полного соответствия учебных зданий и помещений установленным санитарным нормам. В 2018 проведен капитальный ремонт кровли МБОУ «Теребаевская ООШ» на сумму  1185,7695 тыс. руб., ремонт  мини-стадиона МБОУ ДО Никольская ДЮСШ на сумму 484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2,77140  тыс .руб.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дены  противоаварийные работы в МБОУ «СОШ №1 г. Никольска». Ежегодно проводятся текущие косметические ремонты во всех школах района (выравнивание стен,  отделка пищеблоков совреме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ными материалами, устранение дефектов напольных покрытий и др.), установлены кнопки трево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ной сигнализации в 5ОУ, видеонаблюдение в 2 ОУ.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Выделение средств на улучшение материально-технической базы образовательных организ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ций, на закупку оборудования способствовало росту доли обучающихся, которым предоставлены 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новные виды современных условий обучения (76,8%).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Совершенствование организации питания обучающихся в общеобразовательных учреждениях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а также развитие сети школьных столовых позволило увеличить охват обучающихся горячим пит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нием до 99,1%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Проведена комплексная модернизация финансово-экономических и организационно-управленческих механизмов системы образования (нормативное подушевое финансирование, сист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ма оплаты труда, ориентированная на результат, общественное участие в управлении образованием и оценке его качества, публичная отчетность образовательных учреждений). Результатом стало расш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рение самостоятельности образовательных учреждений, повышение ответственности руководителей и педагогов за результаты деятельности, усиление прозрачности системы образования для общества.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системе общего образования  работает 480 человек, в том числе  учителей – 252 человека. Средняя заработная  плата на 1 работника в 2018 году составила   31697-00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рублей. В учреждениях дополнительного образования детей работает 26 человек, средняя заработная плата на 1 работника составила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31944=00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рубля.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совершенствование системы оплаты труда педагогического и административно-управленческого персонала в учреждениях образования, учитывающей качество и результативность их деятельности, стимулирующей профессиональное развитие, поддержание средней заработной платы педагогических работников школ на уровне не ниже средней заработной платы по экономике области.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остаются и возникают следующие острые проблемы, требующие решения: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отсутствие возможности выбора школьниками программ профильного обучения в соответс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вии со своими склонностями и способностями;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низкие темпы обновления учебно-материальной базы и номенклатуры услуг учреждений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полнительного образования детей для развития системы сопровождения и поддержки одаренных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успешного функционирования муниципальной системы образования и позволит осуществить комплексный подход к модернизации образования, введение ФГОС общего образования, дистанционному обучению, инклюзивному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зованию детей-инвалидов, развитию системы оценки качества образования. </w:t>
      </w:r>
    </w:p>
    <w:p w:rsidR="00F030B6" w:rsidRPr="00D348D1" w:rsidRDefault="00F030B6" w:rsidP="00F030B6">
      <w:pPr>
        <w:spacing w:after="0" w:line="240" w:lineRule="auto"/>
        <w:ind w:firstLine="435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Качественная подготовка выпускников школ в перспективе окажет благоприятное влияние на социально-экономическое развитие Никольского муниципального района и Вологодской области.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Приоритеты государственной политики в сфере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общего и</w:t>
      </w:r>
      <w:r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дополнительного образования детей</w:t>
      </w:r>
      <w:r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сформированы с учетом стратегических направлений, представленных в следующих нормативных правовых  документах: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Федерации" (с изменениями и дополнениями);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 №  204  «О  национальных целях и стратегических задачах развития РФ на период до 2024 года».-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РФ «Развитие образования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», утвержденной постановлением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 «Развитие образования Вологодско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й области на 2021-2025 годы»,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вер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жденной П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>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равительства Вологодской области от 28.01.2019 №74;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Вологодской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Пл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ана мероприятий по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Стратегии социально-экономического развития Никольского муниципального района Вологодской области на период до 2030 года»,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утвержденной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остановл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нием администрации Никольского  муниципального района от 21.03.2019 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237;</w:t>
      </w:r>
    </w:p>
    <w:p w:rsidR="009054AF" w:rsidRPr="00D348D1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постановлением Правительства Вологодской области от 3 марта 2009 года № 398.</w:t>
      </w:r>
    </w:p>
    <w:p w:rsidR="00F030B6" w:rsidRPr="00AF7554" w:rsidRDefault="00480E53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Принципиальные изменения в системе общего</w:t>
      </w:r>
      <w:r w:rsidR="00F030B6"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и дополнительного образования детей</w:t>
      </w:r>
      <w:r w:rsidR="00F030B6"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будут происходить </w:t>
      </w:r>
      <w:r w:rsidR="00F030B6" w:rsidRPr="00AF755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 следующих направлениях: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модернизация содержания общего и дополнительного образования детей в условиях введения ФГОС;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оптимизация сети и развитие инфраструктуры учреждений общего и дополнительного образ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вания детей для обеспечения доступности образовательных услуг и качественных условий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ния, независимо от территории проживания и возможностей здоровья;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обеспечение современных требований к условиям организации образовательного процесса в образовательных учреждениях; </w:t>
      </w:r>
    </w:p>
    <w:p w:rsidR="00F030B6" w:rsidRPr="00D348D1" w:rsidRDefault="00F030B6" w:rsidP="00980C2F">
      <w:pPr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            развитие организационно - экономических  механизмов,  повышающих эффективность использ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вания финансовых ресурсов, обеспечивающих реализацию приоритетов развития образования области на среднесрочную перспективу;</w:t>
      </w:r>
      <w:r w:rsidR="00980C2F"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формирование комплексной системы выявления и поддержки одаре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ных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стимулирование инновационной деятельности образовательных учреждений, поддержка лучших образовательных учреждений и лучших педагогов;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системы обеспечения доступных качественных услуг общего, специального коррекц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онного образования  детям с ограниченными возможностями здоровья, детям-инвалидам;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психолого-медико-педагогического сопровождения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единой образовательной телекоммуникационной среды , в том числе единой электро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ной образовательной среды в образовательных учреждениях;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доступа к образовательным ресурсам глобальной сети Интернет, внедрение диста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ционных образовательных технологий обучения, электронных образовательных ресурсов;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институтов общественного участия в образовательной деятельности;</w:t>
      </w:r>
    </w:p>
    <w:p w:rsidR="00980C2F" w:rsidRPr="00D348D1" w:rsidRDefault="00F030B6" w:rsidP="00980C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развитие  системы оценки качества образования. </w:t>
      </w:r>
    </w:p>
    <w:p w:rsidR="00480E53" w:rsidRDefault="00480E53" w:rsidP="00980C2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980C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hAnsi="Times New Roman"/>
          <w:b/>
          <w:bCs/>
          <w:sz w:val="24"/>
          <w:szCs w:val="24"/>
          <w:lang w:eastAsia="zh-CN"/>
        </w:rPr>
        <w:t>Раздел 2. Ц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ели, задачи, целевые индикаторы и показатели, основные ожидаемые коне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ч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ные результаты  подпрограммы 2 муниципальной программы, сроки и этапы  реализации по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д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программы муниципальной программы</w:t>
      </w:r>
      <w:r w:rsidR="00885B74" w:rsidRPr="00D348D1">
        <w:rPr>
          <w:rFonts w:ascii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030B6" w:rsidRPr="0061631D" w:rsidRDefault="00F030B6" w:rsidP="00885B74">
      <w:pPr>
        <w:autoSpaceDE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Целью подпрограммы 2 муниципальной программы </w:t>
      </w:r>
      <w:r w:rsidR="00320D3F" w:rsidRPr="0061631D">
        <w:rPr>
          <w:rFonts w:ascii="Times New Roman" w:hAnsi="Times New Roman"/>
          <w:color w:val="000000"/>
          <w:sz w:val="24"/>
          <w:szCs w:val="24"/>
          <w:lang w:eastAsia="zh-CN"/>
        </w:rPr>
        <w:t>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F030B6" w:rsidRPr="0061631D" w:rsidRDefault="00F030B6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Программа предусматривает реализацию ряда задач и достижение соответствующих задачам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lastRenderedPageBreak/>
        <w:t>показате</w:t>
      </w:r>
      <w:r w:rsidR="00FD0648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лей.</w:t>
      </w: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FD0648" w:rsidRPr="0061631D" w:rsidRDefault="00FD0648" w:rsidP="00FD064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FD0648" w:rsidRPr="0061631D" w:rsidRDefault="00FD0648" w:rsidP="00FD064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FD0648" w:rsidRPr="0061631D" w:rsidRDefault="00FD0648" w:rsidP="00FD064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FD0648" w:rsidRPr="0061631D" w:rsidRDefault="00FD0648" w:rsidP="00FD064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61631D">
        <w:rPr>
          <w:rFonts w:ascii="Times New Roman" w:eastAsia="Andale Sans UI" w:hAnsi="Times New Roman" w:cs="Tahoma"/>
          <w:i/>
          <w:iCs/>
          <w:color w:val="000000"/>
          <w:kern w:val="3"/>
          <w:sz w:val="24"/>
          <w:szCs w:val="24"/>
          <w:lang w:eastAsia="ja-JP" w:bidi="fa-IR"/>
        </w:rPr>
        <w:t>;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 (5.1.4.13.)</w:t>
      </w:r>
    </w:p>
    <w:p w:rsidR="00FD0648" w:rsidRPr="0061631D" w:rsidRDefault="00FD0648" w:rsidP="00FD064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</w:r>
    </w:p>
    <w:p w:rsidR="00FD0648" w:rsidRPr="0061631D" w:rsidRDefault="00FD0648" w:rsidP="00FD064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FD0648" w:rsidRPr="0061631D" w:rsidRDefault="00FD0648" w:rsidP="00FD064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FD0648" w:rsidRPr="0061631D" w:rsidRDefault="00FD0648" w:rsidP="00FD064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FD0648" w:rsidRPr="0061631D" w:rsidRDefault="00FD0648" w:rsidP="00FD064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FD0648" w:rsidRPr="0061631D" w:rsidRDefault="00FD0648" w:rsidP="00FD064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FD0648" w:rsidRDefault="00FD0648" w:rsidP="00FD0648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</w:p>
    <w:p w:rsidR="003D00B5" w:rsidRPr="00C404AD" w:rsidRDefault="003D00B5" w:rsidP="003D00B5">
      <w:pPr>
        <w:numPr>
          <w:ilvl w:val="0"/>
          <w:numId w:val="42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«Успех каждого ребенка»;</w:t>
      </w:r>
    </w:p>
    <w:p w:rsidR="003D00B5" w:rsidRPr="00C404AD" w:rsidRDefault="003D00B5" w:rsidP="003D00B5">
      <w:pPr>
        <w:numPr>
          <w:ilvl w:val="0"/>
          <w:numId w:val="42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образовательная среда»;</w:t>
      </w:r>
    </w:p>
    <w:p w:rsidR="003D00B5" w:rsidRPr="00C404AD" w:rsidRDefault="003D00B5" w:rsidP="003D00B5">
      <w:pPr>
        <w:numPr>
          <w:ilvl w:val="0"/>
          <w:numId w:val="42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D00B5" w:rsidRPr="0061631D" w:rsidRDefault="003D00B5" w:rsidP="003D00B5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городской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сельской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общеобразовательных учреждений, осуществляющих дистанционное обучение обучающихся, в общей численности общеобразовательных учреждений;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-количество детей-инвалидов, которым созданы условия для получения качественного образования с использованием дистанционных образовательных технологий и не противопоказаны данные виды обучения;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школьников, которым предоставлена возможность обучаться в соответствии с основными 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временными требованиями, в общей численности школьников;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-доля школьников, обучающихся по ФГОС, в общей численности школьников; 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учителей, эффективно использующих современные образовательные технологии (в том числе информационно- коммуникационные технологии) в профессиональной деятельности, в общей чи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ленности учителей;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детей, охваченных мероприятиями муниципального, регионального, уровня в общей численн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 детей в возрасте от 7 до 15 лет;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-удельный вес численности обучающихся, участников областной и всероссийской олимпиады школьников на заключительном этапе ее проведения от общей численности обучающихся 9-11 кла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сов;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lastRenderedPageBreak/>
        <w:t>-доля выпускников муниципальных общеобразовательных учреждений, не сдавших единый госуда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ственный экзамен по русскому языку и математике, в общей численности выпускников  муниц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пальных 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удельный вес численности учителей общеобразовательных организаций в возрасте до 35 лет в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щей численности учителей общеобразовательных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общеобразовательных организаций, в которых создана  универсальная безбарьерная среда для инклюзивного образования детей – инвалидов, в общем количестве общеобразовательных организ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ций;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инвалидов, которым созданы условия для получения качественного начального общ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го, основного общего, среднего общего образования, в общей численности детей – инвалидов школ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 в возрасте от 5 до 18 лет, получающих дополнительное образование, в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щей численности детей - инвалидов такого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.</w:t>
      </w:r>
    </w:p>
    <w:p w:rsidR="00FD0648" w:rsidRPr="0061631D" w:rsidRDefault="00FD0648" w:rsidP="00FD0648">
      <w:p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количество общеобразовательных организаций, осуществляющих образовательную деятельность по адаптированным основным общеобразовательным программам, в которых внедрена система монит</w:t>
      </w:r>
      <w:r w:rsidRPr="0061631D">
        <w:rPr>
          <w:rFonts w:ascii="Times New Roman" w:hAnsi="Times New Roman"/>
          <w:color w:val="000000"/>
          <w:sz w:val="24"/>
          <w:szCs w:val="24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</w:rPr>
        <w:t>ринга здоровья обучающихся на основе отечественной технологической платформы;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образования, в общей численности детей данной возрастной группы;</w:t>
      </w:r>
    </w:p>
    <w:p w:rsidR="00FD0648" w:rsidRPr="0061631D" w:rsidRDefault="00FD0648" w:rsidP="00FD06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-- количество  обучающихся, осуществляющих программы спортивной подготовки.</w:t>
      </w:r>
    </w:p>
    <w:p w:rsidR="00F030B6" w:rsidRPr="0061631D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результате реализации подпрограммы 2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жение к 2025 году следующих результатов:</w:t>
      </w:r>
    </w:p>
    <w:p w:rsidR="00F030B6" w:rsidRPr="0061631D" w:rsidRDefault="00480E53" w:rsidP="00FD064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у</w:t>
      </w:r>
      <w:r w:rsidR="00F030B6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величение средней наполняемости классов в городской местности до 24  чел.;</w:t>
      </w:r>
    </w:p>
    <w:p w:rsidR="00F030B6" w:rsidRPr="0061631D" w:rsidRDefault="00F030B6" w:rsidP="00FD064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средней наполняемости классов в сельской местности до   6  человек.</w:t>
      </w:r>
    </w:p>
    <w:p w:rsidR="00F030B6" w:rsidRPr="0061631D" w:rsidRDefault="00F030B6" w:rsidP="00FD064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количество детей-инвалидов, которым созданы условия для получения качественного образ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вания с использованием дистанционных образовательных технологий и не противопоказаны данные виды обучения, 2 человека;</w:t>
      </w:r>
    </w:p>
    <w:p w:rsidR="00F030B6" w:rsidRPr="0061631D" w:rsidRDefault="00F030B6" w:rsidP="00FD064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школьников, которым предоставлена возможность обучаться в соответствии с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новными современными требованиями, в общей численности школьников, до 93,3%;</w:t>
      </w:r>
    </w:p>
    <w:p w:rsidR="00F030B6" w:rsidRPr="0061631D" w:rsidRDefault="00F030B6" w:rsidP="00FD064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рост доли школьников, обучающихся по федеральным государственным образовательным стандартам, </w:t>
      </w:r>
      <w:r w:rsidR="002D6EC0"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общей численности школьников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 100%</w:t>
      </w:r>
    </w:p>
    <w:p w:rsidR="00F030B6" w:rsidRPr="0061631D" w:rsidRDefault="00F030B6" w:rsidP="00FD064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учителей, эффективно использующих современные образовательные технологии (в том числе информационные коммуникационные технологии) в профессиональной деятельн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сти, в общей численности учителей – до 95,0   %;</w:t>
      </w:r>
    </w:p>
    <w:p w:rsidR="00F030B6" w:rsidRPr="0061631D" w:rsidRDefault="00F030B6" w:rsidP="00FD064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детей, охваченных мероприятиями муниципального, регионального, всероссийского уровня в общей численности детей в возрасте от 7 до 15 лет до 95%;</w:t>
      </w:r>
    </w:p>
    <w:p w:rsidR="00F030B6" w:rsidRPr="0061631D" w:rsidRDefault="00F030B6" w:rsidP="00FD064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удельного веса численности обучающихся, участников областной и всеросси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й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ской  олимпиады школьников на заключительном этапе ее проведения от общей численности обучающихся 9-11 классов  до 2,5    %;</w:t>
      </w:r>
    </w:p>
    <w:p w:rsidR="00F030B6" w:rsidRPr="0061631D" w:rsidRDefault="00F030B6" w:rsidP="00FD064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ков государственных (муниципальных) общеобразовательных учреждений, - до 0%</w:t>
      </w:r>
    </w:p>
    <w:p w:rsidR="00F030B6" w:rsidRPr="0061631D" w:rsidRDefault="00F030B6" w:rsidP="00FD064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увеличение доли численности учителей общеобразовательных организаций в возрасте до 35 лет в общей численности учителей общеобразовательных организаций до 18%,</w:t>
      </w:r>
    </w:p>
    <w:p w:rsidR="00F030B6" w:rsidRPr="0061631D" w:rsidRDefault="00F030B6" w:rsidP="00FD0648">
      <w:pPr>
        <w:numPr>
          <w:ilvl w:val="0"/>
          <w:numId w:val="45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общеобразовательных организаций, осуществляющих образовательную деятел</w:t>
      </w:r>
      <w:r w:rsidRPr="0061631D">
        <w:rPr>
          <w:rFonts w:ascii="Times New Roman" w:hAnsi="Times New Roman"/>
          <w:color w:val="000000"/>
          <w:sz w:val="24"/>
          <w:szCs w:val="24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</w:rPr>
        <w:t>ность по адаптированным основным общеобразовательным программам, в которых внедрена система мониторинга здоровья обучающихся на основе отечественной технологической пла</w:t>
      </w:r>
      <w:r w:rsidRPr="0061631D">
        <w:rPr>
          <w:rFonts w:ascii="Times New Roman" w:hAnsi="Times New Roman"/>
          <w:color w:val="000000"/>
          <w:sz w:val="24"/>
          <w:szCs w:val="24"/>
        </w:rPr>
        <w:t>т</w:t>
      </w:r>
      <w:r w:rsidRPr="0061631D">
        <w:rPr>
          <w:rFonts w:ascii="Times New Roman" w:hAnsi="Times New Roman"/>
          <w:color w:val="000000"/>
          <w:sz w:val="24"/>
          <w:szCs w:val="24"/>
        </w:rPr>
        <w:t>формы-1,</w:t>
      </w:r>
    </w:p>
    <w:p w:rsidR="00F030B6" w:rsidRPr="0061631D" w:rsidRDefault="00F030B6" w:rsidP="00FD0648">
      <w:pPr>
        <w:numPr>
          <w:ilvl w:val="0"/>
          <w:numId w:val="45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обучающихся, осуществляющих программы сп</w:t>
      </w:r>
      <w:r w:rsidR="00E41CCA" w:rsidRPr="0061631D">
        <w:rPr>
          <w:rFonts w:ascii="Times New Roman" w:hAnsi="Times New Roman"/>
          <w:color w:val="000000"/>
          <w:sz w:val="24"/>
          <w:szCs w:val="24"/>
        </w:rPr>
        <w:t>ортивной подготовки, не менее 10%</w:t>
      </w:r>
      <w:r w:rsidR="00133AA2"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Pr="0061631D" w:rsidRDefault="00133AA2" w:rsidP="00133AA2">
      <w:pPr>
        <w:numPr>
          <w:ilvl w:val="0"/>
          <w:numId w:val="45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общеобразовательных учреждений, осуществляющих дистанционное обучение обучающихся, в общей численности общеобразовательных учреждений   до 7,1%.</w:t>
      </w:r>
    </w:p>
    <w:p w:rsidR="00133AA2" w:rsidRPr="0061631D" w:rsidRDefault="00133AA2" w:rsidP="00133AA2">
      <w:pPr>
        <w:numPr>
          <w:ilvl w:val="0"/>
          <w:numId w:val="45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lastRenderedPageBreak/>
        <w:t xml:space="preserve"> увеличение доли общеобразовательных организаций, в которых создана  универсальная бе</w:t>
      </w:r>
      <w:r w:rsidRPr="0061631D">
        <w:rPr>
          <w:rFonts w:ascii="Times New Roman" w:hAnsi="Times New Roman"/>
          <w:color w:val="000000"/>
          <w:sz w:val="24"/>
          <w:szCs w:val="24"/>
        </w:rPr>
        <w:t>з</w:t>
      </w:r>
      <w:r w:rsidRPr="0061631D">
        <w:rPr>
          <w:rFonts w:ascii="Times New Roman" w:hAnsi="Times New Roman"/>
          <w:color w:val="000000"/>
          <w:sz w:val="24"/>
          <w:szCs w:val="24"/>
        </w:rPr>
        <w:t>барьерная среда для инклюзивного образования детей – инвалидов, в общем количестве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щеобразовательных организаций;</w:t>
      </w:r>
    </w:p>
    <w:p w:rsidR="00133AA2" w:rsidRPr="0061631D" w:rsidRDefault="00133AA2" w:rsidP="00133AA2">
      <w:pPr>
        <w:numPr>
          <w:ilvl w:val="0"/>
          <w:numId w:val="45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детей – инвалидов, которым созданы условия для получения качественного н</w:t>
      </w:r>
      <w:r w:rsidRPr="0061631D">
        <w:rPr>
          <w:rFonts w:ascii="Times New Roman" w:hAnsi="Times New Roman"/>
          <w:color w:val="000000"/>
          <w:sz w:val="24"/>
          <w:szCs w:val="24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</w:rPr>
        <w:t>чального общего, основного общего, среднего общего образования, в общей численности д</w:t>
      </w:r>
      <w:r w:rsidRPr="0061631D">
        <w:rPr>
          <w:rFonts w:ascii="Times New Roman" w:hAnsi="Times New Roman"/>
          <w:color w:val="000000"/>
          <w:sz w:val="24"/>
          <w:szCs w:val="24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</w:rPr>
        <w:t>тей – инвалидов школьного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100%</w:t>
      </w:r>
      <w:r w:rsidRPr="0061631D">
        <w:rPr>
          <w:rFonts w:ascii="Times New Roman" w:hAnsi="Times New Roman"/>
          <w:color w:val="000000"/>
          <w:sz w:val="24"/>
          <w:szCs w:val="24"/>
        </w:rPr>
        <w:t>;</w:t>
      </w:r>
    </w:p>
    <w:p w:rsidR="00133AA2" w:rsidRPr="0061631D" w:rsidRDefault="00133AA2" w:rsidP="00133AA2">
      <w:pPr>
        <w:numPr>
          <w:ilvl w:val="0"/>
          <w:numId w:val="45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детей – инвалидов в возрасте от 5 до 18 лет, получающих дополнительное образование, в об-щей численности детей - инвалидов такого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45%</w:t>
      </w:r>
      <w:r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Default="00133AA2" w:rsidP="00133AA2">
      <w:pPr>
        <w:numPr>
          <w:ilvl w:val="0"/>
          <w:numId w:val="45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охвата дополнительным образованием детей в возрасте от 5 до 18 лет, прож</w:t>
      </w:r>
      <w:r w:rsidRPr="0061631D">
        <w:rPr>
          <w:rFonts w:ascii="Times New Roman" w:hAnsi="Times New Roman"/>
          <w:color w:val="000000"/>
          <w:sz w:val="24"/>
          <w:szCs w:val="24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</w:rPr>
        <w:t>вающих на территории муниципального района через предоставление именных сертификатов дополнительного образования, в общей численности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детей данной возрастной группы до 50%.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tabs>
          <w:tab w:val="left" w:pos="-108"/>
        </w:tabs>
        <w:jc w:val="both"/>
      </w:pPr>
      <w:r w:rsidRPr="003D00B5">
        <w:t>«- доля детей, охваченных образовательными программами дополнительного образования д</w:t>
      </w:r>
      <w:r w:rsidRPr="003D00B5">
        <w:t>е</w:t>
      </w:r>
      <w:r w:rsidRPr="003D00B5">
        <w:t>тей, в общей численности детей и молодежи в возрасте 5-18 лет;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количество зданий общеобразовательных организаций, в которых выполнены мероприятия по благоустройству зданий (ед.)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 в возрасте от 5 до 18 лет, обучающихся за счет средств бюджетов субъе</w:t>
      </w:r>
      <w:r w:rsidRPr="003D00B5">
        <w:rPr>
          <w:color w:val="000000"/>
        </w:rPr>
        <w:t>к</w:t>
      </w:r>
      <w:r w:rsidRPr="003D00B5">
        <w:rPr>
          <w:color w:val="000000"/>
        </w:rPr>
        <w:t>тов Российской Федерации и (или) местных бюджетов по дополнительным общеобразов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тельным программам на базе новых мест (человек в год);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доля отдельных групп сотрудников, прошедших переподготовку (повышение квалификации) по программам (курсам, модулям):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педагогические работники, в том числе наставники без педагогического образования (%),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руководители (%),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привлекаемые специалисты, в том числе из предприятий реального сектора экономики, образовательные волонтеры и др. (%).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участие в региональных этапах всероссийских и международных мероприятиях различной направленности, в которых примут участие обучающиеся на новых местах: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число мероприятий (ед. в год),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в них участников (чел. в год);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количество общеобразовательных организаций, внедривших целевую модель цифровой о</w:t>
      </w:r>
      <w:r w:rsidRPr="003D00B5">
        <w:rPr>
          <w:color w:val="000000"/>
        </w:rPr>
        <w:t>б</w:t>
      </w:r>
      <w:r w:rsidRPr="003D00B5">
        <w:rPr>
          <w:color w:val="000000"/>
        </w:rPr>
        <w:t>разовательной среды в образовательных организациях и профессиональных образовательных организациях во всех субъектах Российской Федерации. (ед., количество ОО);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 xml:space="preserve"> - 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зовательный профиль и индивидуальный план обучения с использованием федеральной и</w:t>
      </w:r>
      <w:r w:rsidRPr="003D00B5">
        <w:rPr>
          <w:color w:val="000000"/>
        </w:rPr>
        <w:t>н</w:t>
      </w:r>
      <w:r w:rsidRPr="003D00B5">
        <w:rPr>
          <w:color w:val="000000"/>
        </w:rPr>
        <w:t>формационно-сервисной платформы цифровой образовательной среды, в общем числе об</w:t>
      </w:r>
      <w:r w:rsidRPr="003D00B5">
        <w:rPr>
          <w:color w:val="000000"/>
        </w:rPr>
        <w:t>у</w:t>
      </w:r>
      <w:r w:rsidRPr="003D00B5">
        <w:rPr>
          <w:color w:val="000000"/>
        </w:rPr>
        <w:t>чающихся по указанным программам (%);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доля образовательных организаций, реализующих программы общего образования, дополн</w:t>
      </w:r>
      <w:r w:rsidRPr="003D00B5">
        <w:rPr>
          <w:color w:val="000000"/>
        </w:rPr>
        <w:t>и</w:t>
      </w:r>
      <w:r w:rsidRPr="003D00B5">
        <w:rPr>
          <w:color w:val="000000"/>
        </w:rPr>
        <w:t>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(%);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доля обучающихся по программам общего образования и среднего профессионального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зования, использующих федеральную информационно-сервисную платформу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зовательной среды для «горизонтального» обучения и неформального образования, в общем числе обучающихся по указанным программам (%);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доля педагогических работников общего образования, прошедших повышение квалифик</w:t>
      </w:r>
      <w:r w:rsidRPr="003D00B5">
        <w:rPr>
          <w:color w:val="000000"/>
        </w:rPr>
        <w:t>а</w:t>
      </w:r>
      <w:r w:rsidRPr="003D00B5">
        <w:rPr>
          <w:color w:val="000000"/>
        </w:rPr>
        <w:t>ции в рамках периодической аттестации в цифровой форме с использованием информацио</w:t>
      </w:r>
      <w:r w:rsidRPr="003D00B5">
        <w:rPr>
          <w:color w:val="000000"/>
        </w:rPr>
        <w:t>н</w:t>
      </w:r>
      <w:r w:rsidRPr="003D00B5">
        <w:rPr>
          <w:color w:val="000000"/>
        </w:rPr>
        <w:t>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доля общеобразовательных организаций, внедривших целевую модель цифровой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тельной среды  в отчетном году(%);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lastRenderedPageBreak/>
        <w:t>- численность детей, осваивающих учебных предмет «Технология» на базе Центров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ния цифрового и гуманитарного профилей «Точка роста» (чел.)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«Основы безопасности жизнедеятельн</w:t>
      </w:r>
      <w:r w:rsidRPr="003D00B5">
        <w:rPr>
          <w:color w:val="000000"/>
        </w:rPr>
        <w:t>о</w:t>
      </w:r>
      <w:r w:rsidRPr="003D00B5">
        <w:rPr>
          <w:color w:val="000000"/>
        </w:rPr>
        <w:t>сти» на базе Центров образования цифрового и гуманитарного профилей «Точка роста» (чел.)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«Информатика» на базе Центров образ</w:t>
      </w:r>
      <w:r w:rsidRPr="003D00B5">
        <w:rPr>
          <w:color w:val="000000"/>
        </w:rPr>
        <w:t>о</w:t>
      </w:r>
      <w:r w:rsidRPr="003D00B5">
        <w:rPr>
          <w:color w:val="000000"/>
        </w:rPr>
        <w:t>вания цифрового и гуманитарного профилей «Точка роста» (чел.)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охваченных дополнительными общеобразовательными программами  на базе Центров образования цифрового и гуманитарного профилей «Точка роста» (чел.)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занимающихся шахматами на постоянной основе,  на базе Центров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 цифрового и гуманитарного профилей «Точка роста» (чел.)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использующих инфраструктуру Центров образования цифрового и гуманитарного профилей «Точка роста» для дистанционного образования (чел.)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вовлеченных в программу социально-культурных комп</w:t>
      </w:r>
      <w:r w:rsidRPr="003D00B5">
        <w:rPr>
          <w:color w:val="000000"/>
        </w:rPr>
        <w:t>е</w:t>
      </w:r>
      <w:r w:rsidRPr="003D00B5">
        <w:rPr>
          <w:color w:val="000000"/>
        </w:rPr>
        <w:t>тенций (чел.)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количество проведенных на площадке Центров образования цифрового и гуманитарного профилей «Точка роста» социокультурных мероприятий (ед.)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педагогов по предмету «Технология», ежегодно (%)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иных сотрудников Центров образования цифрового и гуманита</w:t>
      </w:r>
      <w:r w:rsidRPr="003D00B5">
        <w:rPr>
          <w:color w:val="000000"/>
        </w:rPr>
        <w:t>р</w:t>
      </w:r>
      <w:r w:rsidRPr="003D00B5">
        <w:rPr>
          <w:color w:val="000000"/>
        </w:rPr>
        <w:t>ного профилей «Точка роста», ежегодно (%)</w:t>
      </w:r>
    </w:p>
    <w:p w:rsidR="003D00B5" w:rsidRPr="003D00B5" w:rsidRDefault="003D00B5" w:rsidP="003D00B5">
      <w:pPr>
        <w:pStyle w:val="afc"/>
        <w:numPr>
          <w:ilvl w:val="0"/>
          <w:numId w:val="45"/>
        </w:numPr>
        <w:jc w:val="both"/>
        <w:rPr>
          <w:color w:val="000000"/>
        </w:rPr>
      </w:pPr>
      <w:r w:rsidRPr="003D00B5">
        <w:rPr>
          <w:color w:val="000000"/>
        </w:rPr>
        <w:t>- число общеобразовательных организаций, расположенных в сельской местности и малых г</w:t>
      </w:r>
      <w:r w:rsidRPr="003D00B5">
        <w:rPr>
          <w:color w:val="000000"/>
        </w:rPr>
        <w:t>о</w:t>
      </w:r>
      <w:r w:rsidRPr="003D00B5">
        <w:rPr>
          <w:color w:val="000000"/>
        </w:rPr>
        <w:t>родах, обновивших материально-техническую базу для реализации основных и дополнител</w:t>
      </w:r>
      <w:r w:rsidRPr="003D00B5">
        <w:rPr>
          <w:color w:val="000000"/>
        </w:rPr>
        <w:t>ь</w:t>
      </w:r>
      <w:r w:rsidRPr="003D00B5">
        <w:rPr>
          <w:color w:val="000000"/>
        </w:rPr>
        <w:t>ных общеобразовательных программ цифрового и гуманитарного профилей (ед.);»</w:t>
      </w:r>
    </w:p>
    <w:p w:rsidR="003D00B5" w:rsidRPr="0061631D" w:rsidRDefault="003D00B5" w:rsidP="003D00B5">
      <w:pPr>
        <w:tabs>
          <w:tab w:val="left" w:pos="-108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30B6" w:rsidRPr="0061631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Раздел 3. Характеристика основных мероприятий подпрограммы 2.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цели и решения задач подпрограммы 2 муниципальной программы предусма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ривается реализация основных мероприятий.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33294F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авления бесплатного дошкольного,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чального общего, основного общего, среднего общего и дополнительного образования в мун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ципальных общеобразовательных учреждениях.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общеобразовательным учреждениям на финансовое обеспечение  выполнения муниципального задания на оказание муниципальных услуг (выполнение работ) по пр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доставлению общедоступного и бесплатного ,начального общего, основного общего ,среднего общ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го образования;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обеспечение за счет средств областного бюджета расходов на оплату труда работников общ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образовательных учреждений (за исключением расходов на оплату труда обслуживающего персон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ла, осуществляемых за счет средств районного бюджета (</w:t>
      </w:r>
      <w:r w:rsidRPr="00D348D1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с 1 января 2015 года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)); расходов на прио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ретение средств обучения и воспитания, необходимых для организации образовательной деятельн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сти; расходов на приобретение учебников, учебных пособий, игр, игрушек  (за исключением расх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дов на содержание зданий и коммунальных расходов, осуществляемых за счет средств районного бюджета);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проведение мероприятий по устранению нарушений надзорных органов, включая капитальный и текущий ремонты; приобретение оборудования, мебели; проведение мероприятий по комплексной безопасности учреждений;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создание в общеобразовательных организациях, расположенных в сел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ской местности, условий для занятий физической культурой и спортом; создание условий для инкл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зивного образования детей – инвалидов: мероприятия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обеспечению информационной инфраструктуры образовательного пространства района, созданию и внедрению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информационных систем и электронного документооборота в управлении системой образования, созданию и поддержке системы дистанционного обучения.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информационное обеспечение работы с одаренными детьми в образовательных учреждениях района;   участие в экспедициях, походах; проведение мероприятий районного уровня с одаренными детьми и участие в мероприятиях областного уровня (олимпиады, слеты, смотры, конкурсы, фест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вали, игры).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создание условий для инклюзивного образования детей – инвалидов и детей с ограниченными возможностями здоровья,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>- создание  в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ным основным образовательным программам) условий для получения детьми-инвалидами качес</w:t>
      </w:r>
      <w:r w:rsidRPr="00D348D1">
        <w:rPr>
          <w:rFonts w:ascii="Times New Roman" w:hAnsi="Times New Roman"/>
          <w:sz w:val="24"/>
          <w:szCs w:val="24"/>
        </w:rPr>
        <w:t>т</w:t>
      </w:r>
      <w:r w:rsidRPr="00D348D1">
        <w:rPr>
          <w:rFonts w:ascii="Times New Roman" w:hAnsi="Times New Roman"/>
          <w:sz w:val="24"/>
          <w:szCs w:val="24"/>
        </w:rPr>
        <w:t>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</w:t>
      </w:r>
      <w:r w:rsidRPr="00D348D1">
        <w:rPr>
          <w:rFonts w:ascii="Times New Roman" w:hAnsi="Times New Roman"/>
          <w:sz w:val="24"/>
          <w:szCs w:val="24"/>
        </w:rPr>
        <w:t>к</w:t>
      </w:r>
      <w:r w:rsidRPr="00D348D1">
        <w:rPr>
          <w:rFonts w:ascii="Times New Roman" w:hAnsi="Times New Roman"/>
          <w:sz w:val="24"/>
          <w:szCs w:val="24"/>
        </w:rPr>
        <w:t>те; устройство входных калиток; устройство пешеходных дорожек для передвижения инвалидов к зданию; установка тактильных средств на покрытии пешеходных путей, дублирование входных л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СП 136.13330.2012 и СП 59.13330.2016 (у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учебных кабинетов специальным учебным (специальные учебники для реал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</w:t>
      </w:r>
      <w:r w:rsidRPr="00D348D1">
        <w:rPr>
          <w:rFonts w:ascii="Times New Roman" w:hAnsi="Times New Roman"/>
          <w:sz w:val="24"/>
          <w:szCs w:val="24"/>
        </w:rPr>
        <w:t>х</w:t>
      </w:r>
      <w:r w:rsidRPr="00D348D1">
        <w:rPr>
          <w:rFonts w:ascii="Times New Roman" w:hAnsi="Times New Roman"/>
          <w:sz w:val="24"/>
          <w:szCs w:val="24"/>
        </w:rPr>
        <w:t>ническими средствами обучения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</w:t>
      </w:r>
      <w:r w:rsidRPr="00D348D1">
        <w:rPr>
          <w:rFonts w:ascii="Times New Roman" w:hAnsi="Times New Roman"/>
          <w:sz w:val="24"/>
          <w:szCs w:val="24"/>
        </w:rPr>
        <w:t>ю</w:t>
      </w:r>
      <w:r w:rsidRPr="00D348D1">
        <w:rPr>
          <w:rFonts w:ascii="Times New Roman" w:hAnsi="Times New Roman"/>
          <w:sz w:val="24"/>
          <w:szCs w:val="24"/>
        </w:rPr>
        <w:t>щихся с умственной отсталостью; оснащение специально оборудованным автотранспортом для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возки детей-инвалидов); оснащение специальным оборудованием для дистанционного общего и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детей-инвалидов.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Основное мероприятие 2. Предоставление питания на льготных условиях отдельным категориям обучающихся. 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социальной поддержки детей из мал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имущих и многодетных семей, а также детей, состоящих на учете в туберкулезном диспансере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80E53">
        <w:rPr>
          <w:rFonts w:ascii="Times New Roman" w:eastAsia="Times New Roman" w:hAnsi="Times New Roman"/>
          <w:sz w:val="24"/>
          <w:szCs w:val="24"/>
          <w:lang w:eastAsia="zh-CN"/>
        </w:rPr>
        <w:t xml:space="preserve"> В рамках осуществления данного мероприятия осуществляется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финансовое обеспечение предоставления  льготного питания обучающимся по очной форме обучения в муниципальных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щеобразовательных учреждениях из числа детей из малоимущих семей, многодетных семей, детей,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состоящих на учете в противотуберкулезном диспансере в соответствие с законом области от 17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кабря 2007 года № 1719-ОЗ «О наделении органов местного самоуправления государственными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номочиями в сфере образования»(с изменениями и дополнениями).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Основное мероприятие 3. Реализация механизмов обеспечения доступности качественных образовательных услуг общего образования детям с ограниченными возможностями здоровья, детям- инвалидам</w:t>
      </w:r>
      <w:r w:rsidR="0033294F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ограниченными возможностями здоровья, детей из малоимущих и многодетных семей, а также детей, состоящих на учете в туберкулезном диспансере.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15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предоставление питания детям с ограниченными возможностями здоровья за время их пребывания в муниципальной организации, осуществляющей образовательную деятельность по адаптированным основным общеобразовательным программам;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деятельность по адаптированным основным общеобразовательным программам, но не проживающих в ней;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мер социальной поддержки детей-инвалидов при обучении на дому в части предоставления   ежемесячной   денежной  выплаты  на оплату услуг по передаче  данных и предоставлению доступа  к  информационно -телекоммуникационной  сети "Интернет" в соответствии с тарифами  на оплату услуг связи родителям (законным представителям) детей-инвалидов, являющихся обучающимися муниципальных  общеобразовательных  организаций, обучение  которых по образовательным программам начального общего, основного общего, среднего общего образования  производится  на дому с использованием дистанционных образовательных  технологий.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4. Организация  содержания и обучения  детей с ограниченными возможностями здоровья за время их пребывания в муниципальном учреждении, осущест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ляющем образовательную деятельность по адаптированным программам.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Цель мероприятия: реализация адаптированных основных общеобразовательных программ.   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 рамках  осуществления  данного  мероприятия  предусматривается  предоставление  муниц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пальным учреждениям, осуществляющим  образовательную деятельность  по адаптированным 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новным  общеобразовательным  программам, субсидии  на финансовое  обеспечение  выполнения  муниципального задания  на оказание услуг (выполнение  работ);   проведение  мероприятий  по ус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ранению  нарушений  надзорных органов,  включая  капитальный  и текущий  ремонты ; приобрет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  оборудования,  мебели;  проведение  мероприятий по комплексной  безопасности   учреждений,  создание  универсальной  безбарьерной  среды  для инклюзивного образования  детей-инвалидов.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Основное мероприятие 5. Обеспечение социальной поддержки детей, обучающихся в м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ниципальных общеобразовательных учреждениях, из многодетных семей, приёмных семей, имеющих в своём составе трёх и более детей, в том числе родных, в части предоставления д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нежных выплат.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обеспечение предоставления мер социальной поддержки детей, обуча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щихся в муниципальных общеобразовательных учреждениях, из многодетных семей, приёмных 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мей, имеющих в своём составе трёх и более детей, в том числе родных.</w:t>
      </w:r>
    </w:p>
    <w:p w:rsidR="00F030B6" w:rsidRPr="00D348D1" w:rsidRDefault="00480E53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рамках реализации данного мероприятия предусматривается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обеспечение социальной  по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держки   детей, обучающихся  в  муниципальных  общеобразовательных   учреждениях,  из  мног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детных семей,  приёмных семей, имеющих  в своём составе трёх  и  более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детей,  в  том  числе  ро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ных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 части  предоставления  денежных  выплат  в  соответствии  с  законом  области  от 17 декабря 2007 года  № 1719-ОЗ «О наделении органов  местного  самоуправления отдельными  государстве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ными полномочиями  в сфере образования».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 xml:space="preserve">  Основное мероприятие 6. Дополнительные меры по стимулированию педагогических р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ботников и повышение статуса педагогических работников.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Цель мероприятия: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усиление социальной защищенности педагогических работников района, создание условий для закрепления педагогических кадров образовательных учреждений.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 xml:space="preserve">   В рамках реализации данного мероприятия предусматривается предоставление единовреме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ных выплат педагогическим работникам в соответствии с Законом области от 28 апреля 2010 года № 2271-ОЗ «О единовременных выплатах педагогическим работникам, проживающим и работающим в сельской местности».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7. Обеспечение транспортной доступности общеобразовательных организаций.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  <w:t xml:space="preserve">        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Цель мероприятия: обеспечение качественного общего образования при эффективном испол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ь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зовании ресурсов.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Реализация данного мероприятия предусматривает обеспечение софинансирования за счет средств районного бюджета при предоставлении областных субсидий бюджету району на приобр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тение автомобильного транспорта для организации подвоза обучающихся, в том числе на замену имеющегося, в целях поддержки мероприятий по оптимизации сети общеобразовательных учрежд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8. Организация предоставления дополнительного образования в учреждениях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дополнительных образовательных программ.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осуществлении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учреждениям дополнительного образования детей на финансовое обеспечение выполнения муниципального задания на оказание услуг (выполнение работ) по предо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тавлению дополнительного образования детей,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организацию районных мероприятий с детьми 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ростками, подготовку методических рекомендаций по организации воспитательной работы и допо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нительному образованию детей в образовательных учреждениях района;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проведение мероприятий по устранению нарушений надзорных органов, включая капитал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плексной безопасности учреждений.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9. Модернизация содержания общего и дополнительного образ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вания. </w:t>
      </w:r>
    </w:p>
    <w:p w:rsidR="003D00B5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</w:t>
      </w:r>
      <w:r w:rsidR="003D00B5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</w:t>
      </w:r>
    </w:p>
    <w:p w:rsidR="003D00B5" w:rsidRDefault="003D00B5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создание условий для удовлетворения потребностей граждан, общества и рынка труда в качественном образовании.</w:t>
      </w:r>
    </w:p>
    <w:p w:rsidR="003D00B5" w:rsidRPr="00D348D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3D00B5" w:rsidRPr="009F67F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ниципальной системы образования.</w:t>
      </w:r>
    </w:p>
    <w:p w:rsidR="00F030B6" w:rsidRPr="00D348D1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         Основное мероприятие 10. Создание условий для функционирования и обеспечения системы персонифицированного финансирования дополнительного образования детей</w:t>
      </w:r>
      <w:r w:rsidRPr="00D348D1">
        <w:rPr>
          <w:rFonts w:ascii="Times New Roman" w:hAnsi="Times New Roman"/>
          <w:sz w:val="24"/>
          <w:szCs w:val="24"/>
        </w:rPr>
        <w:t>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Цель основного мероприятия: обеспечение равной доступности качественного дополнительного образования для детей посредством введения системы персонифицированного финансирования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В рамках осуществления данного основного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улучшение материально-технического обеспечения образовательных организаций, в том числе приобретение компьютерного оборудования, оборудования для образовательной робототехники, 3-</w:t>
      </w:r>
      <w:r w:rsidRPr="00D348D1">
        <w:rPr>
          <w:rFonts w:ascii="Times New Roman" w:hAnsi="Times New Roman"/>
          <w:sz w:val="24"/>
          <w:szCs w:val="24"/>
          <w:lang w:val="en-US"/>
        </w:rPr>
        <w:t>d</w:t>
      </w:r>
      <w:r w:rsidRPr="00D348D1">
        <w:rPr>
          <w:rFonts w:ascii="Times New Roman" w:hAnsi="Times New Roman"/>
          <w:sz w:val="24"/>
          <w:szCs w:val="24"/>
        </w:rPr>
        <w:t xml:space="preserve"> моделирования, программного обеспечения, учебно-наглядных пособий, и иных материальных об</w:t>
      </w:r>
      <w:r w:rsidRPr="00D348D1">
        <w:rPr>
          <w:rFonts w:ascii="Times New Roman" w:hAnsi="Times New Roman"/>
          <w:sz w:val="24"/>
          <w:szCs w:val="24"/>
        </w:rPr>
        <w:t>ъ</w:t>
      </w:r>
      <w:r w:rsidRPr="00D348D1">
        <w:rPr>
          <w:rFonts w:ascii="Times New Roman" w:hAnsi="Times New Roman"/>
          <w:sz w:val="24"/>
          <w:szCs w:val="24"/>
        </w:rPr>
        <w:t>ектов, необходимых для организации образовательной деятельности;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материально-техническое обеспечение информационной инфраструктуры системы дополн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тельного образования района;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lastRenderedPageBreak/>
        <w:t xml:space="preserve">         создание и внедрение информационных систем учета детей, занимающихся по программам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организация и проведение мероприятий с обучающимися  по дополнительным общеобразов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тельным программам естественно - научной и технической направленностей;</w:t>
      </w:r>
    </w:p>
    <w:p w:rsidR="00F030B6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изготовление и тиражирование сертификатов дополнительного образования </w:t>
      </w:r>
    </w:p>
    <w:p w:rsidR="006665AD" w:rsidRPr="00D348D1" w:rsidRDefault="006665AD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Основное мероприятие 11</w:t>
      </w:r>
      <w:r w:rsidRPr="00D348D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Пристройка, реконструкция, капитальный ремонт (ремонт) общеобразовательных организаций Никольского муниципального района. </w:t>
      </w:r>
    </w:p>
    <w:p w:rsidR="00F030B6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348D1">
        <w:rPr>
          <w:rFonts w:ascii="Times New Roman" w:hAnsi="Times New Roman"/>
          <w:sz w:val="24"/>
          <w:szCs w:val="24"/>
        </w:rPr>
        <w:t>В рамках осуществления данного основного мероприятия предусматривается:</w:t>
      </w:r>
    </w:p>
    <w:p w:rsidR="006665AD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="00CD5B12">
        <w:rPr>
          <w:rFonts w:ascii="Times New Roman" w:hAnsi="Times New Roman"/>
          <w:sz w:val="24"/>
          <w:szCs w:val="24"/>
        </w:rPr>
        <w:t>выполнение капитального ремонта объектов социальной и коммунальной инфраструктур м</w:t>
      </w:r>
      <w:r w:rsidR="00CD5B12">
        <w:rPr>
          <w:rFonts w:ascii="Times New Roman" w:hAnsi="Times New Roman"/>
          <w:sz w:val="24"/>
          <w:szCs w:val="24"/>
        </w:rPr>
        <w:t>у</w:t>
      </w:r>
      <w:r w:rsidR="00CD5B12">
        <w:rPr>
          <w:rFonts w:ascii="Times New Roman" w:hAnsi="Times New Roman"/>
          <w:sz w:val="24"/>
          <w:szCs w:val="24"/>
        </w:rPr>
        <w:t>ниципальной собственности;</w:t>
      </w:r>
    </w:p>
    <w:p w:rsidR="00CD5B12" w:rsidRDefault="00CD5B12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строительство (реконструкция) и пристрой зданий общеобразовательных организаций  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кольского муниципального района.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 w:rsidRPr="00BA208B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BA208B">
        <w:rPr>
          <w:rFonts w:ascii="Times New Roman" w:hAnsi="Times New Roman"/>
          <w:color w:val="000000"/>
          <w:sz w:val="24"/>
          <w:szCs w:val="24"/>
        </w:rPr>
        <w:t>мероприятия по благоустройству зданий государственных и муниципальных общеобразов</w:t>
      </w:r>
      <w:r w:rsidRPr="00BA208B">
        <w:rPr>
          <w:rFonts w:ascii="Times New Roman" w:hAnsi="Times New Roman"/>
          <w:color w:val="000000"/>
          <w:sz w:val="24"/>
          <w:szCs w:val="24"/>
        </w:rPr>
        <w:t>а</w:t>
      </w:r>
      <w:r w:rsidRPr="00BA208B">
        <w:rPr>
          <w:rFonts w:ascii="Times New Roman" w:hAnsi="Times New Roman"/>
          <w:color w:val="000000"/>
          <w:sz w:val="24"/>
          <w:szCs w:val="24"/>
        </w:rPr>
        <w:t>тельных организаций в целях соблюдения требований к воздушно-тепловому режиму, водоснабж</w:t>
      </w:r>
      <w:r w:rsidRPr="00BA208B">
        <w:rPr>
          <w:rFonts w:ascii="Times New Roman" w:hAnsi="Times New Roman"/>
          <w:color w:val="000000"/>
          <w:sz w:val="24"/>
          <w:szCs w:val="24"/>
        </w:rPr>
        <w:t>е</w:t>
      </w:r>
      <w:r w:rsidRPr="00BA208B">
        <w:rPr>
          <w:rFonts w:ascii="Times New Roman" w:hAnsi="Times New Roman"/>
          <w:color w:val="000000"/>
          <w:sz w:val="24"/>
          <w:szCs w:val="24"/>
        </w:rPr>
        <w:t>нию и ка</w:t>
      </w:r>
      <w:r>
        <w:rPr>
          <w:rFonts w:ascii="Times New Roman" w:hAnsi="Times New Roman"/>
          <w:color w:val="000000"/>
          <w:sz w:val="24"/>
          <w:szCs w:val="24"/>
        </w:rPr>
        <w:t>нализации.</w:t>
      </w:r>
    </w:p>
    <w:p w:rsidR="003D00B5" w:rsidRP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D00B5">
        <w:rPr>
          <w:rFonts w:ascii="Times New Roman" w:hAnsi="Times New Roman"/>
          <w:b/>
          <w:color w:val="000000"/>
          <w:sz w:val="24"/>
          <w:szCs w:val="24"/>
        </w:rPr>
        <w:t xml:space="preserve">       «Основное мероприятие 12.  Реализация регионального проекта «Успех каждого ребенка».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Цель основного мероприятия: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</w:t>
      </w:r>
      <w:r w:rsidRPr="00C404AD">
        <w:rPr>
          <w:rFonts w:ascii="Times New Roman" w:hAnsi="Times New Roman"/>
          <w:color w:val="000000"/>
          <w:sz w:val="24"/>
          <w:szCs w:val="24"/>
        </w:rPr>
        <w:t>н</w:t>
      </w:r>
      <w:r w:rsidRPr="00C404AD">
        <w:rPr>
          <w:rFonts w:ascii="Times New Roman" w:hAnsi="Times New Roman"/>
          <w:color w:val="000000"/>
          <w:sz w:val="24"/>
          <w:szCs w:val="24"/>
        </w:rPr>
        <w:t>ной личности путем увеличения охвата дополнительным образованием до 80% от общего числа д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тей, обновления содержания и методов дополнительного образования детей, развития кадрового п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тенциала и модернизации инфраструктуры системы дополнительного образования детей.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ab/>
        <w:t>В рамках осуществления данного основного мероприятия предусматривается создание н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вых мест в образовательных организациях различных типов для реализации дополнительных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развивающих программ всех направленностей.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зовательным организациям дополнительного образования на: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проведения открытых онлайн-уроков, реализуемых с учетом опыта и моделей образ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вательных онлайн-платформ, в том числе «Проектория», «Сириус. Онлайн», «Уроки настоящего» и других аналогичных платформ, направленных на раннюю профессиональную ориентацию обуча</w:t>
      </w:r>
      <w:r w:rsidRPr="00C404AD">
        <w:rPr>
          <w:rFonts w:ascii="Times New Roman" w:hAnsi="Times New Roman"/>
          <w:color w:val="000000"/>
          <w:sz w:val="24"/>
          <w:szCs w:val="24"/>
        </w:rPr>
        <w:t>ю</w:t>
      </w:r>
      <w:r w:rsidRPr="00C404AD">
        <w:rPr>
          <w:rFonts w:ascii="Times New Roman" w:hAnsi="Times New Roman"/>
          <w:color w:val="000000"/>
          <w:sz w:val="24"/>
          <w:szCs w:val="24"/>
        </w:rPr>
        <w:t>щихся;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участия обучающихся области в проекте «Билет в будущее», в том числе получение рекомендаций по построению индивидуального учебного плана в соответствии с выбранными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фессиональными компетенциями (профессиональными областями деятельности);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получения детьми с ограниченными возможностями здоровья, дополнител</w:t>
      </w:r>
      <w:r w:rsidRPr="00C404AD">
        <w:rPr>
          <w:rFonts w:ascii="Times New Roman" w:hAnsi="Times New Roman"/>
          <w:color w:val="000000"/>
          <w:sz w:val="24"/>
          <w:szCs w:val="24"/>
        </w:rPr>
        <w:t>ь</w:t>
      </w:r>
      <w:r w:rsidRPr="00C404AD">
        <w:rPr>
          <w:rFonts w:ascii="Times New Roman" w:hAnsi="Times New Roman"/>
          <w:color w:val="000000"/>
          <w:sz w:val="24"/>
          <w:szCs w:val="24"/>
        </w:rPr>
        <w:t>ного образования, в том числе с использованием дистанционных технологий, в том числе информ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ционные кампании, разработка и обеспечение внедрения дистанционных образовательных программ, мероприятия по развитию инфраструктуры для детей с ОВЗ и другие;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целевой модели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граммам, на принципах вовлечения общественно-деловых объединений в целях участия представ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телей работодателей в принятии решений по вопросам управления развитием образовательной орг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низации, в том числе обновления образовательных программ;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вовлечения организаций, осуществляющих образовательную деятельность по дополнительным общеобразовательным программам, в различные формы сопровождения, наставн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чества и шефства;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предоставления обучающимся 5 – 11 классов возможности освоения осно</w:t>
      </w:r>
      <w:r w:rsidRPr="00C404AD">
        <w:rPr>
          <w:rFonts w:ascii="Times New Roman" w:hAnsi="Times New Roman"/>
          <w:color w:val="000000"/>
          <w:sz w:val="24"/>
          <w:szCs w:val="24"/>
        </w:rPr>
        <w:t>в</w:t>
      </w:r>
      <w:r w:rsidRPr="00C404AD">
        <w:rPr>
          <w:rFonts w:ascii="Times New Roman" w:hAnsi="Times New Roman"/>
          <w:color w:val="000000"/>
          <w:sz w:val="24"/>
          <w:szCs w:val="24"/>
        </w:rPr>
        <w:t>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профессионального обучения;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в общеобразовательных организациях, расположенных в сельской местности и малых 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родах, условий для занятий физической культурой и спортом.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13.  Реализация регионального проекта «Цифровая образов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тельная среда»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lastRenderedPageBreak/>
        <w:t xml:space="preserve">     Цель основного мероприятия.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Внедрение целевой модели цифровой образовательной среды в о</w:t>
      </w:r>
      <w:r w:rsidRPr="00C404AD">
        <w:rPr>
          <w:rFonts w:ascii="Times New Roman" w:hAnsi="Times New Roman"/>
          <w:color w:val="000000"/>
          <w:sz w:val="24"/>
          <w:szCs w:val="24"/>
        </w:rPr>
        <w:t>б</w:t>
      </w:r>
      <w:r w:rsidRPr="00C404AD">
        <w:rPr>
          <w:rFonts w:ascii="Times New Roman" w:hAnsi="Times New Roman"/>
          <w:color w:val="000000"/>
          <w:sz w:val="24"/>
          <w:szCs w:val="24"/>
        </w:rPr>
        <w:t>щеобразовательных организациях и профессиональных образовательных организациях во всех суб</w:t>
      </w:r>
      <w:r w:rsidRPr="00C404AD">
        <w:rPr>
          <w:rFonts w:ascii="Times New Roman" w:hAnsi="Times New Roman"/>
          <w:color w:val="000000"/>
          <w:sz w:val="24"/>
          <w:szCs w:val="24"/>
        </w:rPr>
        <w:t>ъ</w:t>
      </w:r>
      <w:r w:rsidRPr="00C404AD">
        <w:rPr>
          <w:rFonts w:ascii="Times New Roman" w:hAnsi="Times New Roman"/>
          <w:color w:val="000000"/>
          <w:sz w:val="24"/>
          <w:szCs w:val="24"/>
        </w:rPr>
        <w:t>ектах Российской Федерации.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образовательным организациям на: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на внедрение целевой модели цифровой образовательной среды;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на приобретение средств вычислительной техники, программного обеспечения и презентационного оборудования, позволяющего обеспечить доступ обучающихся, сотрудников и педагогических 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ботников к цифровой образовательной инфраструктуре и контенту, а также автоматизации и пов</w:t>
      </w:r>
      <w:r w:rsidRPr="00C404AD">
        <w:rPr>
          <w:rFonts w:ascii="Times New Roman" w:hAnsi="Times New Roman"/>
          <w:color w:val="000000"/>
          <w:sz w:val="24"/>
          <w:szCs w:val="24"/>
        </w:rPr>
        <w:t>ы</w:t>
      </w:r>
      <w:r w:rsidRPr="00C404AD">
        <w:rPr>
          <w:rFonts w:ascii="Times New Roman" w:hAnsi="Times New Roman"/>
          <w:color w:val="000000"/>
          <w:sz w:val="24"/>
          <w:szCs w:val="24"/>
        </w:rPr>
        <w:t>шения эффективности организационно-управленческих процессов в общеобразовательных организ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циях, в том числе повышение квалификации административно-управленческого персонала и педаг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гов.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14.  Реализация регионального проекта «Современная школа»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Цель основного мероприятия.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Создание (обновление) материально - технической база для форм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рования у обучающихся современных технологических и гуманитарных навыков. Создание матер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ально-технической базы для реализации основных и дополнительных общеобразовательных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цифрового и гуманитарного профилей в общеобразовательных организациях, расположенных в сельской местности и малых городах.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образовательным организациям на: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</w:t>
      </w:r>
      <w:r w:rsidRPr="00C404AD">
        <w:rPr>
          <w:rFonts w:ascii="Times New Roman" w:hAnsi="Times New Roman"/>
          <w:color w:val="000000"/>
          <w:sz w:val="24"/>
          <w:szCs w:val="24"/>
        </w:rPr>
        <w:t>р</w:t>
      </w:r>
      <w:r w:rsidRPr="00C404AD">
        <w:rPr>
          <w:rFonts w:ascii="Times New Roman" w:hAnsi="Times New Roman"/>
          <w:color w:val="000000"/>
          <w:sz w:val="24"/>
          <w:szCs w:val="24"/>
        </w:rPr>
        <w:t>ганизациях, расположенных в сель</w:t>
      </w:r>
      <w:r>
        <w:rPr>
          <w:rFonts w:ascii="Times New Roman" w:hAnsi="Times New Roman"/>
          <w:color w:val="000000"/>
          <w:sz w:val="24"/>
          <w:szCs w:val="24"/>
        </w:rPr>
        <w:t>ской местности и малых городах.</w:t>
      </w:r>
    </w:p>
    <w:p w:rsidR="00D02D15" w:rsidRPr="00C404AD" w:rsidRDefault="00D02D1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00B5" w:rsidRDefault="003D00B5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5AD" w:rsidRPr="00D348D1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Раздел 4. Финансовое обеспечение реализации основных мероприятий подпрограммы 2 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  за счет средств районного бюджета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:rsidR="00DC24CB" w:rsidRPr="00E0561E" w:rsidRDefault="00DC24CB" w:rsidP="00DC24CB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Общ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ий объем бюджетных ассигнований на реализацию подпрограммы 2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составляет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2 088 053,3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 </w:t>
      </w:r>
      <w:r w:rsidRPr="00DC52C1">
        <w:rPr>
          <w:rFonts w:ascii="Times New Roman" w:eastAsia="Times New Roman" w:hAnsi="Times New Roman"/>
          <w:i/>
          <w:sz w:val="24"/>
          <w:szCs w:val="24"/>
          <w:lang w:eastAsia="ar-SA"/>
        </w:rPr>
        <w:t>тыс. руб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.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, в том числе по годам реализации:</w:t>
      </w:r>
    </w:p>
    <w:p w:rsidR="00DC24CB" w:rsidRPr="00E0561E" w:rsidRDefault="00DC24CB" w:rsidP="00DC24CB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362 493,4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DC24CB" w:rsidRPr="00E0561E" w:rsidRDefault="00DC24CB" w:rsidP="00DC24CB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351 125,1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тыс. руб.;</w:t>
      </w:r>
    </w:p>
    <w:p w:rsidR="00DC24CB" w:rsidRPr="00E0561E" w:rsidRDefault="00DC24CB" w:rsidP="00DC24CB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– 343 608,7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DC24CB" w:rsidRPr="00E0561E" w:rsidRDefault="00DC24CB" w:rsidP="00DC24CB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343 608,7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DC24CB" w:rsidRPr="00E0561E" w:rsidRDefault="00DC24CB" w:rsidP="00DC24CB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343 608,7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DC24CB" w:rsidRPr="00E0561E" w:rsidRDefault="00DC24CB" w:rsidP="00DC24CB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343 608,7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</w:t>
      </w:r>
    </w:p>
    <w:p w:rsidR="00DC24CB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собственных средств 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ластного бюджета – 1 553 857,6 тыс. рублей, в том числе по годам реализации: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269 462,1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261 697,1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255 674,6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255 674,6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255 674,6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255 674,6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.,</w:t>
      </w:r>
    </w:p>
    <w:p w:rsidR="00DC24CB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собственных доходов бюджета – 534 195,7 тыс. рублей, в том числе по годам реализации: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93 031,3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89 428,0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87 934,1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87 934,1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Pr="00972CFD" w:rsidRDefault="00DC24CB" w:rsidP="00DC24CB">
      <w:pPr>
        <w:snapToGri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87 934,1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DC24CB" w:rsidRDefault="00DC24CB" w:rsidP="00DC24CB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5"/>
          <w:szCs w:val="25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87 934,1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</w:t>
      </w:r>
    </w:p>
    <w:p w:rsidR="00BE2DD2" w:rsidRPr="00D348D1" w:rsidRDefault="00BE2DD2" w:rsidP="000A48D5">
      <w:pPr>
        <w:tabs>
          <w:tab w:val="left" w:pos="-108"/>
        </w:tabs>
        <w:spacing w:after="0" w:line="240" w:lineRule="auto"/>
        <w:ind w:firstLine="2268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F030B6" w:rsidRPr="00F01EEE" w:rsidRDefault="00F01EEE" w:rsidP="00F01EEE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Финансовое обеспечение </w:t>
      </w:r>
      <w:r w:rsidRPr="00F01EEE">
        <w:rPr>
          <w:rFonts w:ascii="Times New Roman" w:hAnsi="Times New Roman"/>
          <w:sz w:val="23"/>
          <w:szCs w:val="23"/>
          <w:lang w:eastAsia="zh-CN"/>
        </w:rPr>
        <w:t xml:space="preserve"> подпрограммы 2 муниципальной программы за счет средств районного бюджета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="00F030B6" w:rsidRPr="00F01EE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3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</w:p>
    <w:p w:rsidR="00F030B6" w:rsidRPr="00F01EE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2 муниципальной пр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Сведения о прогно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2 муниципальной програ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Сведения об основных мерах правового регулирования в сфере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подпрограммы пр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ведены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приложении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5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2 муниципальной программы.   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образовательными учреждениями муниципальных услуг по годам реализации подпрограммы представлена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нии 6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D348D1" w:rsidRDefault="00F030B6" w:rsidP="00F030B6">
      <w:pPr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2 муниципальной программы не участвуют.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2 муниципальной программы органов местного сам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D917F1">
          <w:pgSz w:w="11906" w:h="16838"/>
          <w:pgMar w:top="425" w:right="425" w:bottom="709" w:left="992" w:header="709" w:footer="720" w:gutter="0"/>
          <w:cols w:space="720"/>
        </w:sectPr>
      </w:pPr>
    </w:p>
    <w:p w:rsidR="00F030B6" w:rsidRPr="00ED6802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t>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2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2C1548" w:rsidRPr="00ED6802" w:rsidRDefault="002C1548" w:rsidP="002C1548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2C1548" w:rsidRPr="00ED6802" w:rsidRDefault="002C1548" w:rsidP="002C1548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2 муниципальной программы </w:t>
      </w:r>
    </w:p>
    <w:p w:rsidR="002C1548" w:rsidRPr="00ED6802" w:rsidRDefault="002C1548" w:rsidP="002C1548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5876" w:type="dxa"/>
        <w:tblInd w:w="250" w:type="dxa"/>
        <w:tblLayout w:type="fixed"/>
        <w:tblLook w:val="04A0"/>
      </w:tblPr>
      <w:tblGrid>
        <w:gridCol w:w="563"/>
        <w:gridCol w:w="2272"/>
        <w:gridCol w:w="2552"/>
        <w:gridCol w:w="1417"/>
        <w:gridCol w:w="992"/>
        <w:gridCol w:w="1276"/>
        <w:gridCol w:w="1276"/>
        <w:gridCol w:w="1134"/>
        <w:gridCol w:w="1134"/>
        <w:gridCol w:w="992"/>
        <w:gridCol w:w="1276"/>
        <w:gridCol w:w="992"/>
      </w:tblGrid>
      <w:tr w:rsidR="002C1548" w:rsidRPr="00ED6802" w:rsidTr="002C1548">
        <w:trPr>
          <w:trHeight w:val="5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№ п/п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Задача, направленная</w:t>
            </w:r>
          </w:p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 достижение цели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Ед. измер</w:t>
            </w: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ния</w:t>
            </w: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Значение целевого показателя</w:t>
            </w:r>
          </w:p>
        </w:tc>
      </w:tr>
      <w:tr w:rsidR="002C1548" w:rsidRPr="00ED6802" w:rsidTr="002C1548">
        <w:trPr>
          <w:trHeight w:val="5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отчетное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оценочное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Плановое</w:t>
            </w:r>
          </w:p>
        </w:tc>
      </w:tr>
      <w:tr w:rsidR="002C1548" w:rsidRPr="00ED6802" w:rsidTr="002C1548">
        <w:trPr>
          <w:trHeight w:val="89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2C1548" w:rsidRPr="00F05C43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  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2025 год</w:t>
            </w:r>
          </w:p>
        </w:tc>
      </w:tr>
      <w:tr w:rsidR="002C1548" w:rsidRPr="00ED6802" w:rsidTr="002C1548">
        <w:trPr>
          <w:trHeight w:val="256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ED6802" w:rsidRDefault="002C1548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2C1548" w:rsidRPr="00ED6802" w:rsidTr="002C1548">
        <w:trPr>
          <w:trHeight w:val="50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C1548" w:rsidRPr="00213CA1" w:rsidRDefault="002C1548" w:rsidP="002C154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Развитие сети и 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н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фраструктуры учре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ж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дений общего, спец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ального и дополн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тельного образования детей для обеспечения доступности образ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вательных услуг и качественных усл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вий обучения, незав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симо от территории проживания и во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можностей здоровья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наполняемость классов в городской мес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3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24,0</w:t>
            </w:r>
          </w:p>
        </w:tc>
      </w:tr>
      <w:tr w:rsidR="002C1548" w:rsidRPr="00ED6802" w:rsidTr="002C1548">
        <w:trPr>
          <w:trHeight w:val="488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наполняемость классов в сельской мес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6,0</w:t>
            </w:r>
          </w:p>
        </w:tc>
      </w:tr>
      <w:tr w:rsidR="002C1548" w:rsidRPr="00ED6802" w:rsidTr="002C1548">
        <w:trPr>
          <w:trHeight w:val="1277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общеобразовател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ных учреждений, осущес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вляющих дистанционное обучение обучающихся, в общей численности общ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образовательных учре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детей-инвалидов, которым со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даны условия для получ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ния качественного образ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вания с использованием дистанционных образов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тельных технологий и не противопоказаны данные виды обучения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Доля общеобразовател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ь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ных организаций, в кот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рых создана универсал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ь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ная безбарьерная среда для инклюзивного образования детей-инвалидов, в общем количестве общеобразов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а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Доля детей-инвалидов, которым созданы условия для получения качестве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ного начального общего, основного общего, средн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е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го общего образования, от общей численности детей-инвалидов школьного во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з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Доля детей-инвалидов в возрасте от 5 до 18 лет, получающих дополн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и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тельное образование, от общей численности детей-инвалидов данного возра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с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</w:tr>
      <w:tr w:rsidR="002C1548" w:rsidRPr="00ED6802" w:rsidTr="002C1548">
        <w:trPr>
          <w:trHeight w:val="343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 которых выпо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нены мероприятия по бл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гоустройству зданий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общеобразов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организаций, осуществляющих образ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вательную деятельность по адаптированным о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новным общеобразов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программам, в которых внедрена система мониторинга здоровья обучающихся на основе отечественной технолог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ческой платформы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2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Модернизация соде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жания образования и образовательной ср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ды в соответствии с  ФГОС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кот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рым предоставлена во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можность обучаться в с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ответствии с основными современными требов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ниями в общей численн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сти школьников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8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93,3</w:t>
            </w:r>
          </w:p>
        </w:tc>
      </w:tr>
      <w:tr w:rsidR="002C1548" w:rsidRPr="00ED6802" w:rsidTr="002C1548">
        <w:trPr>
          <w:trHeight w:val="28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об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федерал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ным государственным 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разовательным станда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там, в общей численности школьников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учителей, эффекти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но использующих совр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менные образовательные технологии (в том числе информационно- комм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никационные технологии) в профессиональной де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тельности, в общей чи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учителей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C1548" w:rsidRPr="00213CA1" w:rsidRDefault="002C1548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Выявление и разв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тие молодых тала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н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 xml:space="preserve">тов, 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целевая поддер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ж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ка одаренных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детей, охваченных мероприятиями муниц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пального, регионального, всероссийского уровня в общей численности детей в возрасте от 7 до 15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</w:tr>
      <w:tr w:rsidR="002C1548" w:rsidRPr="00ED6802" w:rsidTr="002C1548">
        <w:trPr>
          <w:trHeight w:val="1496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Удельный вес численности обучающихся, участников всероссийской олимпиады школьников на заключ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тельном этапе ее провед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ния от общей численности обучающихся 9-11 классов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1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2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2,5</w:t>
            </w:r>
          </w:p>
        </w:tc>
      </w:tr>
      <w:tr w:rsidR="002C1548" w:rsidRPr="00ED6802" w:rsidTr="002C1548">
        <w:trPr>
          <w:trHeight w:val="1496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доля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детей, в общей численности детей и молодежи в возрасте 5-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 лет (%);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Охват дополнительным образованием детей в во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расте от 5 до 18 лет, пр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живающих на территории муниципального района через предоставление именных сертификатов дополнительного образ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вания, в общей численн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сти детей данной возра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тной группы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Развитие независимой и прозрачной для о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б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щества оценки кач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ства образования, гласности и коллег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альности в области оценки качества обр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выпускников мун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ципальных общеобразов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учреждений, не сдавших единый госуда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ственный экзамен по ру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скому языку и математике, в общей численности 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пускников муниципальных общеобразовательных у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Усиление социальной защищённости пед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гогических работн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ков района, создание условий для закре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ления педагогических кадров образовател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ных учреждений, обеспечение сферы образования квал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фицированными ка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рами.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численности учителей общеобразов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тельных организаций в возрасте до 35 лет в общей численности учителей 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щеобразовательных учр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18,0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Проведение мер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приятий  по програ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мам спортивной по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готовки дополн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тельного образования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t>Количество обучающихся, осуществляющие пр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граммы спортивной подг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товки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2C1548" w:rsidRPr="004F47C9" w:rsidRDefault="002C1548" w:rsidP="002C154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Реализация регионального проекта «Успех каждого ребенка»</w:t>
            </w:r>
          </w:p>
          <w:p w:rsidR="002C1548" w:rsidRPr="004F47C9" w:rsidRDefault="002C1548" w:rsidP="002C154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дополнительным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на базе новых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доля отдельных групп сотрудников, прошедших переподготовку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ки, в том числе наставники 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сты, в том числе из пре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 реального сектора экономики,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ные волонтеры и др.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участие в региональных этапах всероссийских и международных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приятиях различной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правленности, в которых примут участие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щиеся на новых местах: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- в них участников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4F47C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регионал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ного проекта «Цифр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вая образовательная среда»</w:t>
            </w:r>
          </w:p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(Внедрение целевой модели цифровой обр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зовательной среды в общеобразовательных организациях и пр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фессиональных образ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организац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ях во всех субъектах Российской Федер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ции)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образовательный профиль и индивидуал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план обучения с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пользованием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информационно-сервисной платформы цифровой образовательной среды, в общем числе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указанным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ляющих образовательную деятельность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информационно-сервисную платформу цифровой образовательной среды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образования, в общем числе обучающи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ся по указанным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аттестации в цифровой форме с использованием информационного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вательная среда 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Федерации»),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щем числе педагогических работников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4F47C9" w:rsidRDefault="002C1548" w:rsidP="002C154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регионал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ного проекта «Совр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менная школа»</w:t>
            </w:r>
          </w:p>
          <w:p w:rsidR="002C1548" w:rsidRPr="00243D39" w:rsidRDefault="002C1548" w:rsidP="002C154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Создание (обновление) материально-технической базы для формирования у об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чающихся совреме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ных технологических и гуманитарных навыков. Создание материально-технической базы для реализации основных и дополнительных  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щеобразовательных программ цифрового и гуманитарного проф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лей в общеобразов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организациях, расположенных в сел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ской местности)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«Основы безопасности жизнедеятельности»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«Информатика»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использующих инфраструктуру Центров образования цифрового и гуманитарного профилей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вовлеченных в программу социально-культурных компетенций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на площадке Центров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турных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иных сотрудников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стности и малых городах, обновивших материально-техническую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программ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</w:tr>
    </w:tbl>
    <w:p w:rsidR="00F030B6" w:rsidRPr="00ED6802" w:rsidRDefault="00F030B6" w:rsidP="00F030B6">
      <w:pPr>
        <w:pageBreakBefore/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>Приложение 2</w:t>
      </w: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                     к подпрограмме 2муниципальной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tbl>
      <w:tblPr>
        <w:tblW w:w="15838" w:type="dxa"/>
        <w:tblInd w:w="195" w:type="dxa"/>
        <w:tblLayout w:type="fixed"/>
        <w:tblLook w:val="04A0"/>
      </w:tblPr>
      <w:tblGrid>
        <w:gridCol w:w="568"/>
        <w:gridCol w:w="1946"/>
        <w:gridCol w:w="708"/>
        <w:gridCol w:w="2410"/>
        <w:gridCol w:w="1701"/>
        <w:gridCol w:w="1985"/>
        <w:gridCol w:w="1984"/>
        <w:gridCol w:w="1276"/>
        <w:gridCol w:w="1134"/>
        <w:gridCol w:w="992"/>
        <w:gridCol w:w="1134"/>
      </w:tblGrid>
      <w:tr w:rsidR="002C1548" w:rsidRPr="00ED6802" w:rsidTr="002C1548">
        <w:trPr>
          <w:trHeight w:val="600"/>
        </w:trPr>
        <w:tc>
          <w:tcPr>
            <w:tcW w:w="15838" w:type="dxa"/>
            <w:gridSpan w:val="11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расчёта целевых показателей подпрограммы 2</w:t>
            </w:r>
          </w:p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муниципальной программы</w:t>
            </w:r>
          </w:p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2C1548" w:rsidRPr="00ED6802" w:rsidTr="002C1548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№ п/п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Наименование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br/>
              <w:t>целевого показателя (и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дикатора)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Определение целевого показ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Временные характ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ристики целевого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Алгоритм формирования (формула) показателя и методические пояснения к целевому показателю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Базовые показатели, и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пользуемые в формуле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Метод сбора и индекс формы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Объект и ед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ница набл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ю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Охват ед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ниц сов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купности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Ответстве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ный за сбор данных по целевому п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казателю</w:t>
            </w:r>
          </w:p>
        </w:tc>
      </w:tr>
      <w:tr w:rsidR="002C1548" w:rsidRPr="00ED6802" w:rsidTr="002C1548">
        <w:trPr>
          <w:trHeight w:val="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2C1548" w:rsidRPr="00ED6802" w:rsidTr="002C1548">
        <w:trPr>
          <w:trHeight w:val="10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мость классов в г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родской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наполняемость классов в общеобразовательных 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реждениях городской 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стности.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Средняя напо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няемость классов в городской местности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численность     детей в общеобразов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учреждениях городской мест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3-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Численность детей,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363637" w:rsidRDefault="002C1548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10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– количество кла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сов в общеобразов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учреждениях городской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363637" w:rsidRDefault="002C1548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14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мость классов в сел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наполняемость классов в общеобразовательных 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реждениях сельской мес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Средняя напо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няемость классов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численность     детей в общеобразов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учреждениях сельской мест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Численность детей,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363637" w:rsidRDefault="002C1548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1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– количество кла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сов в общеобразов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учреждениях сельской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363637" w:rsidRDefault="002C1548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30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3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школьников, обучающихся по ф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деральным госуда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ственным 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тельным стандартам,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содержание образования, позволяет  в динамике оц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нить результаты реализ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ции мероприятий, напра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ленных на обновление  содержания образования.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 численности  школ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ников образовательных учреждений общего обр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зования, обучающихся в соответствии с новыми федеральными государс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венными образовательн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ми стандартами к общей численности школьников. 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Доля школьников, обучающихся по ф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деральным государс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венным образовател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ным стандартам, в общей численности 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 – численность школьников 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учреждений общего образования, обучающихся в соо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ветствии с новыми федеральными гос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дарственными 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вательными станда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тами.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303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школьников в общеобразовательных учреждениях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19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школьников в общеобразовательных организациях, кот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рым предоставлена возможность об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чаться в соответствии с основными совр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менными требов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ниями, в общей чи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уровень  качества 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вания, позволяет  в дин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мике оценить результаты реализации мероприятий, направленных на улучш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 качества образования.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 численности  школ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ников общеобразовател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ных учреждений, которым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предоставлена возмо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обучаться в соотве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ствии с основными совр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менными требованиями, в общей численности школьников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Доля школьников в общеобразовател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ных организациях, которым предоставл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 возможность об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чаться в соответствии с основными совр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менными требовани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ми, в общей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ности 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А – численность школьников общео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разовательных учре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дений, которым 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доставлена возмо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обучаться в 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ответствии с осно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ными современными требованиями, в 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щей численно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сти школьников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196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школьников по основным програ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мам общего 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ния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12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5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общеобразов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учреждений, осуществляющих дистанционное об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обучающихся, в общей численности общеобразовательных учреждений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уровень  доступности обр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зования, учреждениями осуществляющими диста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ционное обучение.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 - Доля общеобраз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ний, осуществляющих дистанционное обуч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 обучающихся, в общей численности общеобразовательных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численность ОУ, осуществляющих ди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танци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онное обучение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ОУ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12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ОУ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детей-инвалидов, которым созданы условия для получения качестве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ного образования с использованием ди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танционных 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технол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гий и не противоп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казаны данные виды обучения.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количество детей-инвалидов, которым созд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 условия для получения качественного образования с использованием диста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ционных образовательных технологий.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детей  -инвалидов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Количество детей,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130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учителей, э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ф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фективно испол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зующих современные образовательные те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х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нологии (в том числе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информационно- коммуникационные технологии) в 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фессиональной де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тельности, в общей численности учителей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уровень охвата учителей, использующих совреме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ные образовательные те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х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нологии.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 Доля учителей, эффективно испол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зующих современные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образовательные те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х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нологии (в том числе информационно- ко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муникационные те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х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нологии) в профе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сиональной деятел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ности, в общей чи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ленности учителей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lastRenderedPageBreak/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численность уч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телей, использующих современные 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вательные тех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нологии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%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учителей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кольского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130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учителей по району.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8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детей, охваче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ных мероприятиями муниципального, 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гионального, всеро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сийского уровня в общей численности детей в возрасте от 7 до 15 лет.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охват детей мероприяти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ми муниципального, 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гионального, всеросси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ского уровня Показатель в  целом определяется как среднее значение показат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Доля детей, охв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ченных мероприяти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ми муниципального, регионального, вс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российского уровня в общей численности детей в возрасте от 7 до 15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количество детей, охваченных мер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приятиями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пального, регионал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ного, всерос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сийского уровня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%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детей от 7 до 15 лет.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Удельный вес чи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ленности обуча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ю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щихся, участников всероссийской оли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пиады школьников на заключительном эт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пе ее проведения от общей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охват детей, участников всероссийской олимпиады школьников на заключ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тельном этапе ее провед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ния Показатель в  целом определяется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Удельный вес численности обуча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ю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щихся, участников всероссийской оли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пиады школьников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количество детей, участников всеро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сийской олимпиады школьников на 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клю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чительном этапе ее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общео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разовательных орг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низаций осущест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ляющих образов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тельную деятельность по адаптированным основным общеобр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зовательным пр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граммам, в которых внедрена система м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ниторинга здоровья обучающихся на о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нове отечественной технологической платформы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характеризует количество общеобразов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организаций ос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ществляющих образов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граммам, в которых вн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дрена система мониторинга здоровья обучающихся на основе отечественной те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нологической платформы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общео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разовательных орг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общео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разовательных орг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Кол-во 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ED6802" w:rsidTr="002C1548">
        <w:trPr>
          <w:trHeight w:val="229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11.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выпускников муниципальных 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щеобразовательных организаций, не сдавших единый г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сударственный экз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мен по русскому яз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ку и математике, в общей численности выпускников мун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ципальных общеобр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зовательных учре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уровень качества реализ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ции общеобразовательных программ,  позволяет в динамике оценить резул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таты реализации меропри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тий, направленных на улучшение качества обр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зования.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 численности выпус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ников муниципальных 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щеобразовательных орг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низаций, не сдавших ед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государственный э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замен по русскому языку и математике, к общей чи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ленности выпускников 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ниципальных общеобраз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учреждений.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Доля выпускников муниципальных 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щеобразовательных организаций, не сда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ших единый госуда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ственный экзамен по русскому языку и 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тематике, в общей численности выпус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ников муниципальных общеобразовательных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 – численность 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пускников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пальных общеобраз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ний, не сдавших ед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государственный экзамен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выпус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ED6802" w:rsidTr="002C1548">
        <w:trPr>
          <w:trHeight w:val="229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 – численность 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пускников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пальных общеобраз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21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чи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ленности учителей общеобразовательных организаций в возра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 до 35 лет в общей численности учителей общеобразовательных учреждений.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 уровень обеспеченности общеобразовательных у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реждений педагогами в возрасте до 35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численности учителей общеобразовательных организаций в возра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 до 35 лет в общей численности учителей общеобразовательных учреждений.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-численность учит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лей в возрасте до 35 лет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-общая численность учителей общеобраз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учителей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пального </w:t>
            </w:r>
            <w:r w:rsidRPr="0036363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г. № 163)</w:t>
            </w:r>
          </w:p>
        </w:tc>
      </w:tr>
      <w:tr w:rsidR="002C1548" w:rsidRPr="00ED6802" w:rsidTr="002C1548">
        <w:trPr>
          <w:trHeight w:val="13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13.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Удельный вес чи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обуча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щихся, участников всероссийской оли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пиады школьников на заключительном эт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пе ее проведения от общей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охват детей, участников всероссийской олимпиады школьников на заключ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тельном этапе ее провед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ния Показатель в  целом определяется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Удельный вес численности обуча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щихся, участников всероссийской оли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пиады школьников на заключительном этапе ее проведения от 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щей численности об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9-11 кла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количество детей, участников всеро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сийской олимпиады школьников на 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клю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чительном этапе ее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ED6802" w:rsidTr="002C1548">
        <w:trPr>
          <w:trHeight w:val="13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общая числе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223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Доля выпускников муниципальных 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щеобразовательных организаций, не сдавших единый г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сударственный экз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мен по русскому яз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ку и математике, в общей численности выпускников мун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ципальных общеобр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зовательных учре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качества реализ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ции общеобразовательных программ, позволяет в 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намике оценить результаты реализации мероприятий, направленных на улучш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ние качества образования. Определяется как отнош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ние численности выпус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ников муниципальных 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щеобразовательных орг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низаций, не сдавших ед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ный государственный э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замен по русскому языку и математике, к общей чи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выпускников м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ниципальных общеобраз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вательных учреждений. Показатель в  целом опр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Доля выпускников муниципальных 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щеобразовательных организаций, не сда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ших единый госуда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ственный экзамен по русскому языку и м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тематике, в общей численности выпус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ников муниципальных общеобразовательных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численность в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пускников муниц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пальных общеобраз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ний, не сдавших ед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ный государственный экзамен по русскому языку и мате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Численность выпускн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ков,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ED6802" w:rsidTr="002C1548">
        <w:trPr>
          <w:trHeight w:val="223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В – численность в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пускников муниц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пальных общеобраз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188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15</w:t>
            </w:r>
          </w:p>
        </w:tc>
        <w:tc>
          <w:tcPr>
            <w:tcW w:w="1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охваче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образовательн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ми программами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детей,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щей численности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 и молодежи в возрасте 5-18 лет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дополнительного образования детей, в общей численности детей и мол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дежи в возрасте 5-18 лет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ными программами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детей, в общей численности детей и молодежи в возрасте 5-18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детей, охваченных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тельными программ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ми дополнительного образования детей, в общей численности детей и молодежи в возрасте 5-18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5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числе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 детей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рых выполнены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роприятия по благ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устройству зданий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в которых выполнены мероприятия по благоус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ройству зданий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рых выполнены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 по благоус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ройству зданий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рых выполнены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 по благоус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ройству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зд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75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возрасте от 5 до 18 лет, обучающихся за счет средств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жетов по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 общеобраз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вательным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 на базе новых мест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полнительным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зовательным программам на базе новых мест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возрасте от 5 до 18 лет, обучающихся за счет средств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субъектов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 и (или) местных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по дополнител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 программам на базе новых мест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возрасте от 5 до 18 лет, обучающихся за счет средств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субъектов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 и (или) местных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по дополнител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 программам на базе новых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Численность детей, чел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отдельных групп сотрудников, прошедших перепо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готовку (повышение квалификации) по программам (курсам, модулям):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ботники, в том числе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наставники без пед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гогического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ботников, в том числе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ставники без педагогич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ского образования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педагогических работников, в том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числе наставники 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прошедших переподготовку (п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педагогических работников, в том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числе наставники 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прошедших переподготовку (п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Доля пед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гогических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работников,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Управление образования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руководителей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руководителей прошедших перепо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готовку (повышение квалификации)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руководителей прошедших перепо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готовку (повышение квалификации)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Доля рук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водителей,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циалисты, в том числе из предприятий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ального сектора эк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номики,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тельные волонтеры и др.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привлекаемых 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циалистов, в том числе из предприятий реального сектора экономики,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зовательные волонтеры и др. прошедших переподг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товку (повышение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фикации) по программам (курсам,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привлекаемых специалистов, в том числе из предприятий реального сектора экономики,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тельные волонтеры и др. прошедших пер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привлекаемых специалистов, в том числе из предприятий реального сектора экономики,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тельные волонтеры и др. прошедших пер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влекаемых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стов, в том числе из предпр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ятий реал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сектора экономики,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тельные волонтеры и др.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товку (п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(курсам, модулям)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Участие в регионал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этапах всеро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сийских и междун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родных мероприятиях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различной напра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ленности, в которых примут участие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чающиеся на новых местах: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число мероприятий по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стию в региональных эт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пах всероссийских и ме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дународных мероприятиях различной направленности, в которых примут участие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Число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Число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Число мер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приятий,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в них участников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количество участников по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участию в региональных этапах всероссийских и международных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тиях различной направле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ности, в которых примут участие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Количество учас</w:t>
            </w: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Количество участн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Количество участников,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разовательных орг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низаций, внедривших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среды в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ях и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образовательных организациях во всех субъектах Российской Федерации.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внедрение целевой модели 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 отчетном фина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совом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С=А/В*100%, где 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общеобраз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внедривших 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левую модель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А-количество ОО, внедривших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целевую модель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количество общеобразовательных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программам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образования,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для детей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для которых формируется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образовательный профиль и индивид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альный план обуч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обучающихся по ук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занным программам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долю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образовательный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филь и индивидуальный план обучения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обучающихся по указанным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С=А/В*100%, где 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обучающихся по программам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образования,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зования для детей и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для которых 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руется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разовательный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филь и индивидуал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план обучения с использованием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ральной информац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А-количество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тельного образования для детей и среднего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профессионального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тельный профиль и индивидуальный план обучения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информационно-сервисной платформы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щем числе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щихся по указанным программам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обуча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ю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количество всех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реализующих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профессионального образования, осущ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ствляющих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олю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реализующих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фессионального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деральной 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реализующих программы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нительного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детей и среднего профессионального образования, осущ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ствляющих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деральной 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образов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тельных организаций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общее количество общеобразовательных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469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23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реализующих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профессионального образования, осущ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ствляющих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долю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С=А/В*100%, где 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реализующих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фессионального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деральной 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А-количество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реализующих программы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нительного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детей и среднего профессионального образования, осущ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ствляющих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деральной 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образов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тельных организаций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количество общеобразовательных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программам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использующих федеральную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мационно-сервисную платформу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в общем числе обучающихся по ук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занным программам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пользующих федеральную информационно-сервисную платформу цифровой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зовательной среды для «горизонтального» обуч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неформального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ся по программам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образования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использующих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ральную информац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онно-сервисную платформу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в общем числе обучающихся по ук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занным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и среднего профессионального образования, испол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зующих федеральную информационно-сервисную платформу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 для «горизонтального» обучения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в общем числе обучающихся по ук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занным программам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обуча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ю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числе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работников общего образования,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повышение квалификации в 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ках периодической аттестации в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форме с испол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зованием информац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онного ресурса «о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разовательная среда в Российской Федер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ции»), в общем числе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тестации в цифровой 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 с использованием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тельная среда в Российской Федерации»), в общем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 педагогических рабо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ников общего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ских работников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образования, прошедших 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 в рамках периодической аттестации в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форме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информацио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ресурса «одного окна» («Современная цифровая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тельная среда 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Федерации»), в общем числе педаг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гических работников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гогических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ков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прошедших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 в рамках пери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дической аттестации в цифровой форме с использованием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формационного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сурса «одного окна» («Современная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ровая образовательная среда в Российской Федерации»), в общем числе педагогических работников общего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педагог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ческих 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числе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 педагогических 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внедривших целевую модель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  в отчетном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внедривших 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левую модель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образовательной среды  в отчетном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внедри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ших целевую модель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 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четном году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организ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количество общеобразовательных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23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27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осваивающих уче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предмет «Техн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лей «Точка роста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осваивающих уче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предмет «Основы безопасности жизн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деятельности» на базе Центров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«Основы безопасности жизнедеятельности»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2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осваивающих уче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предмет «И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форматика» на базе Центров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«Информатика»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охваченных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тельными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 на базе Центров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1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занимающихся ша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матами на постоя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основе,  на базе Центров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ежемесячно испол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зующих инфрастру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туру Центров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 цифрового и гуманитарного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филей «Точка роста» для дистанционного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использующих инфраструктуру Центров образования цифрового и гуманитарного профилей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ежемесячно вовл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в программу социально-культурных комп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вовлеченных в программу социально-культурных компетенций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денных на площадке Центров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 соци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культурных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проведенных на площадке Центров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цифрового и гум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нитарного профилей «То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 роста» социокультурных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кации педагогов по предмету «Технол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гия»,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повышение квалификации педагогов по предмету «Технология»,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 ,повысивших квалиф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36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кации иных сотру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ников Центров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цифрового и гуманитарного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филей «Точка роста»,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повышение квалификации иных сотрудников Центров образования цифрового и гуманитарного профилей «Точка роста»,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иных 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трудников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иных 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трудников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иных 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трудников ,повысивших квалиф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расположенных в сельской местности и малых городах, обн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вивших материально-техническую базу для реализации основных и дополнительных общеобразовательных программ цифрового и гуманитарного профилей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ности и малых городах, обновивших материально-техническую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программ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</w:tbl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69365B" w:rsidRPr="0069365B" w:rsidRDefault="00F030B6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 xml:space="preserve">                                         </w:t>
      </w:r>
    </w:p>
    <w:p w:rsidR="00F030B6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69365B" w:rsidRDefault="0069365B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tbl>
      <w:tblPr>
        <w:tblW w:w="24707" w:type="dxa"/>
        <w:tblInd w:w="-421" w:type="dxa"/>
        <w:tblLayout w:type="fixed"/>
        <w:tblLook w:val="04A0"/>
      </w:tblPr>
      <w:tblGrid>
        <w:gridCol w:w="3868"/>
        <w:gridCol w:w="7982"/>
        <w:gridCol w:w="4697"/>
        <w:gridCol w:w="8160"/>
      </w:tblGrid>
      <w:tr w:rsidR="00F030B6" w:rsidRPr="00ED6802" w:rsidTr="00F05C43">
        <w:trPr>
          <w:trHeight w:val="240"/>
        </w:trPr>
        <w:tc>
          <w:tcPr>
            <w:tcW w:w="3868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7982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4697" w:type="dxa"/>
            <w:vAlign w:val="bottom"/>
          </w:tcPr>
          <w:p w:rsidR="00F030B6" w:rsidRPr="00ED6802" w:rsidRDefault="00F030B6" w:rsidP="00F05C43">
            <w:pPr>
              <w:spacing w:after="0"/>
              <w:ind w:left="1416" w:right="-10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zh-CN"/>
              </w:rPr>
              <w:t xml:space="preserve">                   Приложение 3</w:t>
            </w: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/>
              <w:ind w:right="-10"/>
              <w:jc w:val="right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к подпрограмме 2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Arial" w:eastAsia="Arial" w:hAnsi="Arial" w:cs="Arial"/>
                <w:sz w:val="17"/>
                <w:szCs w:val="17"/>
                <w:lang w:eastAsia="zh-CN"/>
              </w:rPr>
              <w:t xml:space="preserve">                                    </w:t>
            </w:r>
          </w:p>
        </w:tc>
        <w:tc>
          <w:tcPr>
            <w:tcW w:w="8160" w:type="dxa"/>
            <w:vAlign w:val="bottom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   Приложение 4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 к подпрограмме 2 муниципальной программы</w:t>
            </w:r>
          </w:p>
        </w:tc>
      </w:tr>
    </w:tbl>
    <w:p w:rsidR="00F030B6" w:rsidRPr="00EB409C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382EF7" w:rsidRPr="00EB409C" w:rsidRDefault="00382EF7" w:rsidP="00382EF7">
      <w:pPr>
        <w:autoSpaceDE w:val="0"/>
        <w:spacing w:after="0" w:line="240" w:lineRule="auto"/>
        <w:ind w:left="710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>ФИНАНСОВОЕ ОБЕСПЕЧЕНИЕ</w:t>
      </w:r>
    </w:p>
    <w:p w:rsidR="00382EF7" w:rsidRDefault="00382EF7" w:rsidP="00382EF7">
      <w:pPr>
        <w:autoSpaceDE w:val="0"/>
        <w:spacing w:after="0" w:line="240" w:lineRule="auto"/>
        <w:ind w:left="710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 подпрограммы 2 муниципальной программы за счет средств районного бюджета</w:t>
      </w:r>
    </w:p>
    <w:p w:rsidR="00382EF7" w:rsidRDefault="00382EF7" w:rsidP="00382EF7">
      <w:pPr>
        <w:autoSpaceDE w:val="0"/>
        <w:spacing w:after="0" w:line="240" w:lineRule="auto"/>
        <w:ind w:left="710"/>
        <w:jc w:val="center"/>
        <w:rPr>
          <w:rFonts w:ascii="Times New Roman" w:hAnsi="Times New Roman"/>
          <w:b/>
          <w:sz w:val="23"/>
          <w:szCs w:val="23"/>
          <w:lang w:eastAsia="zh-CN"/>
        </w:rPr>
      </w:pPr>
    </w:p>
    <w:tbl>
      <w:tblPr>
        <w:tblW w:w="16018" w:type="dxa"/>
        <w:tblInd w:w="250" w:type="dxa"/>
        <w:tblLayout w:type="fixed"/>
        <w:tblLook w:val="05E0"/>
      </w:tblPr>
      <w:tblGrid>
        <w:gridCol w:w="709"/>
        <w:gridCol w:w="1984"/>
        <w:gridCol w:w="1985"/>
        <w:gridCol w:w="3682"/>
        <w:gridCol w:w="1279"/>
        <w:gridCol w:w="1276"/>
        <w:gridCol w:w="1275"/>
        <w:gridCol w:w="1276"/>
        <w:gridCol w:w="1276"/>
        <w:gridCol w:w="1276"/>
      </w:tblGrid>
      <w:tr w:rsidR="00382EF7" w:rsidRPr="004D4DBB" w:rsidTr="00D01DB3">
        <w:trPr>
          <w:trHeight w:val="64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Статус</w:t>
            </w:r>
          </w:p>
          <w:p w:rsidR="00382EF7" w:rsidRPr="004D4DBB" w:rsidRDefault="00382EF7" w:rsidP="00D01D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Наименование в</w:t>
            </w:r>
            <w:r w:rsidRPr="004D4DBB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е</w:t>
            </w:r>
            <w:r w:rsidRPr="004D4DBB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домственной целевой программы,</w:t>
            </w:r>
          </w:p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основного меропри</w:t>
            </w:r>
            <w:r w:rsidRPr="004D4DBB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я</w:t>
            </w:r>
            <w:r w:rsidRPr="004D4DBB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Ответственный и</w:t>
            </w:r>
            <w:r w:rsidRPr="004D4DBB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с</w:t>
            </w:r>
            <w:r w:rsidRPr="004D4DBB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полнитель, участник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 xml:space="preserve">Источник финансового </w:t>
            </w:r>
          </w:p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 xml:space="preserve">обеспечения </w:t>
            </w:r>
          </w:p>
        </w:tc>
        <w:tc>
          <w:tcPr>
            <w:tcW w:w="76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Расходы (тыс. руб.)</w:t>
            </w:r>
          </w:p>
        </w:tc>
      </w:tr>
      <w:tr w:rsidR="00382EF7" w:rsidRPr="004D4DBB" w:rsidTr="00D01DB3">
        <w:trPr>
          <w:trHeight w:val="4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4D4DBB">
              <w:rPr>
                <w:rFonts w:ascii="Times New Roman" w:hAnsi="Times New Roman"/>
                <w:b/>
                <w:lang w:eastAsia="zh-CN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4D4DBB">
              <w:rPr>
                <w:rFonts w:ascii="Times New Roman" w:hAnsi="Times New Roman"/>
                <w:b/>
                <w:lang w:eastAsia="zh-CN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4D4DBB">
              <w:rPr>
                <w:rFonts w:ascii="Times New Roman" w:hAnsi="Times New Roman"/>
                <w:b/>
                <w:lang w:eastAsia="zh-CN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4D4DBB">
              <w:rPr>
                <w:rFonts w:ascii="Times New Roman" w:hAnsi="Times New Roman"/>
                <w:b/>
                <w:lang w:eastAsia="zh-CN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4D4DBB">
              <w:rPr>
                <w:rFonts w:ascii="Times New Roman" w:hAnsi="Times New Roman"/>
                <w:b/>
                <w:lang w:eastAsia="zh-CN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4D4DBB">
              <w:rPr>
                <w:rFonts w:ascii="Times New Roman" w:hAnsi="Times New Roman"/>
                <w:b/>
                <w:lang w:eastAsia="zh-CN"/>
              </w:rPr>
              <w:t>2025 год</w:t>
            </w:r>
          </w:p>
        </w:tc>
      </w:tr>
      <w:tr w:rsidR="00382EF7" w:rsidRPr="004D4DBB" w:rsidTr="00D01DB3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3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10</w:t>
            </w:r>
          </w:p>
        </w:tc>
      </w:tr>
      <w:tr w:rsidR="00382EF7" w:rsidRPr="004D4DBB" w:rsidTr="00D01DB3">
        <w:trPr>
          <w:trHeight w:val="44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Подпрограмма 2  «Развитие общего и дополнительного образования детей»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382EF7" w:rsidRPr="004D4DBB" w:rsidRDefault="00382EF7" w:rsidP="00D01DB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 xml:space="preserve"> «Развитие образования </w:t>
            </w:r>
          </w:p>
          <w:p w:rsidR="00382EF7" w:rsidRPr="004D4DBB" w:rsidRDefault="00382EF7" w:rsidP="00D01DB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 xml:space="preserve"> Никольского муниц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пального района</w:t>
            </w:r>
          </w:p>
          <w:p w:rsidR="00382EF7" w:rsidRPr="004D4DBB" w:rsidRDefault="00382EF7" w:rsidP="00D01DB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на 2020-2025 годы»</w:t>
            </w:r>
          </w:p>
          <w:p w:rsidR="00382EF7" w:rsidRPr="004D4DBB" w:rsidRDefault="00382EF7" w:rsidP="00D01DB3">
            <w:pPr>
              <w:widowControl w:val="0"/>
              <w:autoSpaceDE w:val="0"/>
              <w:spacing w:after="0" w:line="240" w:lineRule="auto"/>
              <w:ind w:left="-630" w:firstLine="630"/>
              <w:jc w:val="right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Итого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Ответственный испо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л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нитель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Управление образования администрации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Участники: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муниципальные образ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о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вательные учреждения (общеобразовательные учреждения и учрежд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е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ния дополнительного образования детей), 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А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министрация Никольск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о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го муниципального ра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й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368 332,8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351 125,1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344 498,3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343 608,7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343 608,7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343 608,7</w:t>
            </w:r>
          </w:p>
        </w:tc>
      </w:tr>
      <w:tr w:rsidR="00382EF7" w:rsidRPr="004D4DBB" w:rsidTr="00D01DB3">
        <w:trPr>
          <w:trHeight w:val="399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93 142,0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89 428,0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88 823,7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87 934,1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87 934,1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87 934,1</w:t>
            </w:r>
          </w:p>
        </w:tc>
      </w:tr>
      <w:tr w:rsidR="00382EF7" w:rsidRPr="004D4DBB" w:rsidTr="00D01DB3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8 863,2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1 081,9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31 077,2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266 327,6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260 615,2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224 597,4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</w:tr>
      <w:tr w:rsidR="00382EF7" w:rsidRPr="004D4DBB" w:rsidTr="00D01DB3">
        <w:trPr>
          <w:trHeight w:val="736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napToGrid w:val="0"/>
              <w:spacing w:after="0" w:line="240" w:lineRule="auto"/>
              <w:ind w:left="113" w:right="113"/>
              <w:rPr>
                <w:rFonts w:ascii="Times New Roman" w:hAnsi="Times New Roman"/>
                <w:b/>
                <w:color w:val="1D1D1D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Управление образования администрации 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350 146,8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351 089,1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344 462,3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343 572,7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343 572,7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343 572,7</w:t>
            </w:r>
          </w:p>
        </w:tc>
      </w:tr>
      <w:tr w:rsidR="00382EF7" w:rsidRPr="004D4DBB" w:rsidTr="00D01DB3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napToGrid w:val="0"/>
              <w:spacing w:after="0" w:line="240" w:lineRule="auto"/>
              <w:ind w:left="113" w:right="113"/>
              <w:rPr>
                <w:rFonts w:ascii="Times New Roman" w:hAnsi="Times New Roman"/>
                <w:b/>
                <w:color w:val="1D1D1D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89 506,0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89 392,0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88 787,7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87 898,1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87 898,1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87898,1</w:t>
            </w:r>
          </w:p>
        </w:tc>
      </w:tr>
      <w:tr w:rsidR="00382EF7" w:rsidRPr="004D4DBB" w:rsidTr="00D01DB3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napToGrid w:val="0"/>
              <w:spacing w:after="0" w:line="240" w:lineRule="auto"/>
              <w:ind w:left="113" w:right="113"/>
              <w:rPr>
                <w:rFonts w:ascii="Times New Roman" w:hAnsi="Times New Roman"/>
                <w:b/>
                <w:color w:val="1D1D1D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8 863,2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1 081,9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31 077,2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napToGrid w:val="0"/>
              <w:spacing w:after="0" w:line="240" w:lineRule="auto"/>
              <w:ind w:left="113" w:right="113"/>
              <w:rPr>
                <w:rFonts w:ascii="Times New Roman" w:hAnsi="Times New Roman"/>
                <w:b/>
                <w:color w:val="1D1D1D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251 777,6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260 615,2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224 597,4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</w:tr>
      <w:tr w:rsidR="00382EF7" w:rsidRPr="004D4DBB" w:rsidTr="00D01DB3">
        <w:trPr>
          <w:trHeight w:val="5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napToGrid w:val="0"/>
              <w:spacing w:after="0" w:line="240" w:lineRule="auto"/>
              <w:ind w:left="113" w:right="113"/>
              <w:rPr>
                <w:rFonts w:ascii="Times New Roman" w:hAnsi="Times New Roman"/>
                <w:b/>
                <w:color w:val="1D1D1D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napToGrid w:val="0"/>
              <w:spacing w:after="0" w:line="240" w:lineRule="auto"/>
              <w:ind w:left="113" w:right="113"/>
              <w:rPr>
                <w:rFonts w:ascii="Times New Roman" w:hAnsi="Times New Roman"/>
                <w:b/>
                <w:color w:val="1D1D1D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Администрация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FFFF00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18 186,0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36,0</w:t>
            </w:r>
          </w:p>
        </w:tc>
      </w:tr>
      <w:tr w:rsidR="00382EF7" w:rsidRPr="004D4DBB" w:rsidTr="00D01DB3">
        <w:trPr>
          <w:trHeight w:val="27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napToGrid w:val="0"/>
              <w:spacing w:after="0" w:line="240" w:lineRule="auto"/>
              <w:ind w:left="113" w:right="113"/>
              <w:rPr>
                <w:rFonts w:ascii="Times New Roman" w:hAnsi="Times New Roman"/>
                <w:b/>
                <w:color w:val="1D1D1D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3 636,0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</w:tr>
      <w:tr w:rsidR="00382EF7" w:rsidRPr="004D4DBB" w:rsidTr="00D01DB3">
        <w:trPr>
          <w:trHeight w:val="27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napToGrid w:val="0"/>
              <w:spacing w:after="0" w:line="240" w:lineRule="auto"/>
              <w:ind w:left="113" w:right="113"/>
              <w:rPr>
                <w:rFonts w:ascii="Times New Roman" w:hAnsi="Times New Roman"/>
                <w:b/>
                <w:color w:val="1D1D1D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7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napToGrid w:val="0"/>
              <w:spacing w:after="0" w:line="240" w:lineRule="auto"/>
              <w:ind w:left="113" w:right="113"/>
              <w:rPr>
                <w:rFonts w:ascii="Times New Roman" w:hAnsi="Times New Roman"/>
                <w:b/>
                <w:color w:val="1D1D1D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14 550,0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napToGrid w:val="0"/>
              <w:spacing w:after="0" w:line="240" w:lineRule="auto"/>
              <w:ind w:left="113" w:right="113"/>
              <w:rPr>
                <w:rFonts w:ascii="Times New Roman" w:hAnsi="Times New Roman"/>
                <w:b/>
                <w:color w:val="1D1D1D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napToGrid w:val="0"/>
              <w:spacing w:after="0" w:line="240" w:lineRule="auto"/>
              <w:ind w:left="113" w:right="113"/>
              <w:rPr>
                <w:rFonts w:ascii="Times New Roman" w:hAnsi="Times New Roman"/>
                <w:b/>
                <w:color w:val="1D1D1D"/>
                <w:sz w:val="16"/>
                <w:szCs w:val="16"/>
              </w:rPr>
            </w:pPr>
          </w:p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b/>
                <w:color w:val="1D1D1D"/>
                <w:sz w:val="16"/>
                <w:szCs w:val="16"/>
                <w:lang w:eastAsia="zh-CN"/>
              </w:rPr>
            </w:pPr>
          </w:p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color w:val="1D1D1D"/>
                <w:sz w:val="16"/>
                <w:szCs w:val="16"/>
                <w:lang w:eastAsia="zh-CN"/>
              </w:rPr>
              <w:t>Основное меропри</w:t>
            </w:r>
            <w:r w:rsidRPr="004D4DBB">
              <w:rPr>
                <w:rFonts w:ascii="Times New Roman" w:hAnsi="Times New Roman"/>
                <w:b/>
                <w:color w:val="1D1D1D"/>
                <w:sz w:val="16"/>
                <w:szCs w:val="16"/>
                <w:lang w:eastAsia="zh-CN"/>
              </w:rPr>
              <w:t>я</w:t>
            </w:r>
            <w:r w:rsidRPr="004D4DBB">
              <w:rPr>
                <w:rFonts w:ascii="Times New Roman" w:hAnsi="Times New Roman"/>
                <w:b/>
                <w:color w:val="1D1D1D"/>
                <w:sz w:val="16"/>
                <w:szCs w:val="16"/>
                <w:lang w:eastAsia="zh-CN"/>
              </w:rPr>
              <w:t>тие 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Организация предоста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в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ления бесплатного д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о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школьного, начального общего, основного общ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е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го, среднего общего и дополнительного образ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о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вания в муниципальных общеобразовательных учреждениях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Управление образования администрации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(Общеобразовательные учреждения)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248 960,3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258 867,3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269 530,6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269 530,6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269 530,6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269 530,6</w:t>
            </w:r>
          </w:p>
        </w:tc>
      </w:tr>
      <w:tr w:rsidR="00382EF7" w:rsidRPr="004D4DBB" w:rsidTr="00D01DB3">
        <w:trPr>
          <w:trHeight w:val="26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68 345,3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68 101,0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67 531,5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67 531,5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67 531,5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67 531,5</w:t>
            </w:r>
          </w:p>
        </w:tc>
      </w:tr>
      <w:tr w:rsidR="00382EF7" w:rsidRPr="004D4DBB" w:rsidTr="00D01DB3">
        <w:trPr>
          <w:trHeight w:val="25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4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180 615,0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190 766,3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201 999,1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201 999,1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201 999,1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201 999,1</w:t>
            </w:r>
          </w:p>
        </w:tc>
      </w:tr>
      <w:tr w:rsidR="00382EF7" w:rsidRPr="004D4DBB" w:rsidTr="00D01DB3">
        <w:trPr>
          <w:trHeight w:val="47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9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widowControl w:val="0"/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Основное меропри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я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тие 2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EF7" w:rsidRPr="004D4DBB" w:rsidRDefault="00382EF7" w:rsidP="00D01DB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Предоставление питания на льготных условиях отдельным категориям обучающихся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Управление образования администрации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(Общеобразовательные учреждения)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00FFFF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16 262,9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16 262,9</w:t>
            </w:r>
          </w:p>
        </w:tc>
      </w:tr>
      <w:tr w:rsidR="00382EF7" w:rsidRPr="004D4DBB" w:rsidTr="00D01DB3">
        <w:trPr>
          <w:trHeight w:val="23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1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16 262,9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16 262,9</w:t>
            </w:r>
          </w:p>
        </w:tc>
      </w:tr>
      <w:tr w:rsidR="00382EF7" w:rsidRPr="004D4DBB" w:rsidTr="00D01DB3">
        <w:trPr>
          <w:trHeight w:val="4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8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Основное меропри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я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тие 3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Реализация механизмов обеспечения доступности качественных образов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а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тельных услуг общего образования детям с ограниченными возмо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ж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ностями здоровья, детям-инвалидам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Управление образования администрации 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(Общеобразовательные учреждения)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00FFFF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977,4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977,4</w:t>
            </w:r>
          </w:p>
        </w:tc>
      </w:tr>
      <w:tr w:rsidR="00382EF7" w:rsidRPr="004D4DBB" w:rsidTr="00D01DB3">
        <w:trPr>
          <w:trHeight w:val="2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3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977,4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977,4</w:t>
            </w:r>
          </w:p>
        </w:tc>
      </w:tr>
      <w:tr w:rsidR="00382EF7" w:rsidRPr="004D4DBB" w:rsidTr="00D01DB3">
        <w:trPr>
          <w:trHeight w:val="43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35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Основное мероприятие 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Организация содержания и обучения детей с огр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а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ниченными возможн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о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стями здоровья за время их пребывания в мун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ципальном учреждении, осуществляющем обр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а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зовательную деятел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ность по адаптирова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н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 xml:space="preserve">ным программам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Управление образования администрации 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(МБОУ «ОШИ с ОВЗ  г. Никольска»)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00FFFF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3 795,8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3 795,8</w:t>
            </w:r>
          </w:p>
        </w:tc>
      </w:tr>
      <w:tr w:rsidR="00382EF7" w:rsidRPr="004D4DBB" w:rsidTr="00D01DB3">
        <w:trPr>
          <w:trHeight w:val="42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3 795,8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3 795,8</w:t>
            </w:r>
          </w:p>
        </w:tc>
      </w:tr>
      <w:tr w:rsidR="00382EF7" w:rsidRPr="004D4DBB" w:rsidTr="00D01DB3">
        <w:trPr>
          <w:trHeight w:val="9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15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89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3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Основное м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е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роприятие 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Обеспечение социальной поддержки детей, об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у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чающихся в муниц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пальных общеобразов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а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тельных учреждениях, из многодетных семей, 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lastRenderedPageBreak/>
              <w:t>приёмных семей, име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ю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щих в своём составе трёх и более детей, в том числе родных, в части предоставления дене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ж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ных выплат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lastRenderedPageBreak/>
              <w:t>Управление образования администрации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00FFFF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3 983,5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3 983,5</w:t>
            </w:r>
          </w:p>
        </w:tc>
      </w:tr>
      <w:tr w:rsidR="00382EF7" w:rsidRPr="004D4DBB" w:rsidTr="00D01DB3">
        <w:trPr>
          <w:trHeight w:val="4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16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15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3 983,5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3 983,5</w:t>
            </w:r>
          </w:p>
        </w:tc>
      </w:tr>
      <w:tr w:rsidR="00382EF7" w:rsidRPr="004D4DBB" w:rsidTr="00D01DB3">
        <w:trPr>
          <w:trHeight w:val="21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32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Основное меропр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ятие 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Дополнительные меры по стимулированию педагогических работн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ков и повышение статуса педагогических работн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ков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ВСЕГО: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Управление образования  администрации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района, Администрация Никольского муниц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00FFFF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116</w:t>
            </w: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116</w:t>
            </w: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116</w:t>
            </w: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116</w:t>
            </w: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116</w:t>
            </w: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,0</w:t>
            </w:r>
          </w:p>
        </w:tc>
      </w:tr>
      <w:tr w:rsidR="00382EF7" w:rsidRPr="004D4DBB" w:rsidTr="00D01DB3">
        <w:trPr>
          <w:trHeight w:val="291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</w:tr>
      <w:tr w:rsidR="00382EF7" w:rsidRPr="004D4DBB" w:rsidTr="00D01DB3">
        <w:trPr>
          <w:trHeight w:val="150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19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</w:t>
            </w: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</w:t>
            </w: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</w:t>
            </w: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</w:t>
            </w: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</w:t>
            </w: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</w:t>
            </w: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</w:tr>
      <w:tr w:rsidR="00382EF7" w:rsidRPr="004D4DBB" w:rsidTr="00D01DB3">
        <w:trPr>
          <w:trHeight w:val="432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32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Управление образования администрации 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E55537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E5553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E55537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E5553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E55537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E5553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E55537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E5553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E55537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E5553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E55537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E5553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80,0</w:t>
            </w:r>
          </w:p>
        </w:tc>
      </w:tr>
      <w:tr w:rsidR="00382EF7" w:rsidRPr="004D4DBB" w:rsidTr="00D01DB3">
        <w:trPr>
          <w:trHeight w:val="432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32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32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</w:t>
            </w: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</w:t>
            </w: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</w:t>
            </w: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</w:t>
            </w: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</w:t>
            </w: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</w:t>
            </w: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</w:tr>
      <w:tr w:rsidR="00382EF7" w:rsidRPr="004D4DBB" w:rsidTr="00D01DB3">
        <w:trPr>
          <w:trHeight w:val="432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4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Администрация Никол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00FFFF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870AE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870AE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870AE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870AE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870AE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870AE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36,0</w:t>
            </w:r>
          </w:p>
        </w:tc>
      </w:tr>
      <w:tr w:rsidR="00382EF7" w:rsidRPr="004D4DBB" w:rsidTr="00D01DB3">
        <w:trPr>
          <w:trHeight w:val="24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36,0</w:t>
            </w:r>
          </w:p>
        </w:tc>
      </w:tr>
      <w:tr w:rsidR="00382EF7" w:rsidRPr="004D4DBB" w:rsidTr="00D01DB3">
        <w:trPr>
          <w:trHeight w:val="24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4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4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  <w:t>Основное мер</w:t>
            </w:r>
            <w:r w:rsidRPr="004D4DBB"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  <w:t>о</w:t>
            </w:r>
            <w:r w:rsidRPr="004D4DBB"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  <w:t>приятие 7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Обеспечение транспор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т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ной доступности общ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е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образовательных орган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заций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Управление образования администрации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(Общеобразовательные учреждения)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00FFFF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</w:tr>
      <w:tr w:rsidR="00382EF7" w:rsidRPr="004D4DBB" w:rsidTr="00D01DB3">
        <w:trPr>
          <w:trHeight w:val="26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1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39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Основное мер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о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приятие 8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Организация предоста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в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ления дополнительного образования в учрежд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е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ниях дополнительного образования детей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Управление образования администрации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(МБОУ ДО «Никол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lastRenderedPageBreak/>
              <w:t>ский районный ЦДО» и МБОУ ДО Никольская ДЮСШ)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00FFFF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8 253,8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8 495,1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9 067,6</w:t>
            </w:r>
          </w:p>
        </w:tc>
      </w:tr>
      <w:tr w:rsidR="00382EF7" w:rsidRPr="004D4DBB" w:rsidTr="00D01DB3">
        <w:trPr>
          <w:trHeight w:val="264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8 253,8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8 495,1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870A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70AEB">
              <w:rPr>
                <w:rFonts w:ascii="Times New Roman" w:hAnsi="Times New Roman"/>
                <w:sz w:val="23"/>
                <w:szCs w:val="23"/>
              </w:rPr>
              <w:t>9 067,6</w:t>
            </w:r>
          </w:p>
        </w:tc>
      </w:tr>
      <w:tr w:rsidR="00382EF7" w:rsidRPr="004D4DBB" w:rsidTr="00D01DB3">
        <w:trPr>
          <w:trHeight w:val="120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16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94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7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Основное мер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о</w:t>
            </w: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приятие  9</w:t>
            </w:r>
          </w:p>
          <w:p w:rsidR="00382EF7" w:rsidRPr="004D4DBB" w:rsidRDefault="00382EF7" w:rsidP="00D01DB3">
            <w:pPr>
              <w:spacing w:after="0" w:line="240" w:lineRule="auto"/>
              <w:ind w:left="17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  <w:p w:rsidR="00382EF7" w:rsidRPr="004D4DBB" w:rsidRDefault="00382EF7" w:rsidP="00D01DB3">
            <w:pPr>
              <w:spacing w:after="0" w:line="240" w:lineRule="auto"/>
              <w:ind w:left="17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  <w:p w:rsidR="00382EF7" w:rsidRPr="004D4DBB" w:rsidRDefault="00382EF7" w:rsidP="00D01DB3">
            <w:pPr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Модернизация содерж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а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ния общего и дополн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тельного образования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ВСЕГО: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Управление образования  администрации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района, Администрация Никольского муниц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00FFFF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1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281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390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7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1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39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  <w:p w:rsidR="00382EF7" w:rsidRPr="004D4DBB" w:rsidRDefault="00382EF7" w:rsidP="00D01DB3">
            <w:pPr>
              <w:autoSpaceDE w:val="0"/>
              <w:spacing w:after="0" w:line="240" w:lineRule="auto"/>
              <w:ind w:left="17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 xml:space="preserve">                                         Основное мероприятие  10</w:t>
            </w:r>
          </w:p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Создание условий для функционирования и обеспечения системы персонифицированного финансирования допо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нительного образования детей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Управление образования администрации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(МБОУ  ДО «Никол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ский ЦДО») 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00FFFF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7 500,00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7 500,00</w:t>
            </w:r>
          </w:p>
        </w:tc>
      </w:tr>
      <w:tr w:rsidR="00382EF7" w:rsidRPr="004D4DBB" w:rsidTr="00D01DB3">
        <w:trPr>
          <w:trHeight w:val="26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2C7CB6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2C7CB6">
              <w:rPr>
                <w:rFonts w:ascii="Times New Roman" w:hAnsi="Times New Roman"/>
                <w:sz w:val="23"/>
                <w:szCs w:val="23"/>
                <w:lang w:eastAsia="zh-C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2C7CB6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2C7CB6">
              <w:rPr>
                <w:rFonts w:ascii="Times New Roman" w:hAnsi="Times New Roman"/>
                <w:sz w:val="23"/>
                <w:szCs w:val="23"/>
                <w:lang w:eastAsia="zh-CN"/>
              </w:rPr>
              <w:t>7 500,00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2C7CB6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2C7CB6">
              <w:rPr>
                <w:rFonts w:ascii="Times New Roman" w:hAnsi="Times New Roman"/>
                <w:sz w:val="23"/>
                <w:szCs w:val="23"/>
                <w:lang w:eastAsia="zh-C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2C7CB6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2C7CB6">
              <w:rPr>
                <w:rFonts w:ascii="Times New Roman" w:hAnsi="Times New Roman"/>
                <w:sz w:val="23"/>
                <w:szCs w:val="23"/>
                <w:lang w:eastAsia="zh-C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2C7CB6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2C7CB6">
              <w:rPr>
                <w:rFonts w:ascii="Times New Roman" w:hAnsi="Times New Roman"/>
                <w:sz w:val="23"/>
                <w:szCs w:val="23"/>
                <w:lang w:eastAsia="zh-C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2C7CB6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2C7CB6">
              <w:rPr>
                <w:rFonts w:ascii="Times New Roman" w:hAnsi="Times New Roman"/>
                <w:sz w:val="23"/>
                <w:szCs w:val="23"/>
                <w:lang w:eastAsia="zh-CN"/>
              </w:rPr>
              <w:t>7 500,00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Основное мероприятие  11</w:t>
            </w:r>
          </w:p>
          <w:p w:rsidR="00382EF7" w:rsidRPr="004D4DBB" w:rsidRDefault="00382EF7" w:rsidP="00D01DB3">
            <w:pPr>
              <w:spacing w:after="0" w:line="240" w:lineRule="auto"/>
              <w:ind w:left="17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  <w:p w:rsidR="00382EF7" w:rsidRPr="004D4DBB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Пристройка, реконстру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к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ция, капитальный ремонт (ремонт) общеобразов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а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тельных организаций Никольского муниц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пального района.</w:t>
            </w:r>
          </w:p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ВСЕГО:</w:t>
            </w:r>
          </w:p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Управление образования  администрации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района, Администрация Никольского муниц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00FFFF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73 160,0</w:t>
            </w: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 xml:space="preserve">50 000,00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5 110,0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1500,0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3 850,0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64 20</w:t>
            </w: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0</w:t>
            </w: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48 500,0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Управление образования администрации 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00FFFF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55 010,0</w:t>
            </w: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 xml:space="preserve">50 000,00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1510,0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1500,0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3 850,0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49 650,0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48 500,0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Администрация Никол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ь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ского муниципального района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00FFFF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18 150</w:t>
            </w: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0,00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14 550,00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Pr="004D4DBB">
              <w:rPr>
                <w:rFonts w:ascii="Times New Roman" w:hAnsi="Times New Roman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7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Основное мероприятие  12</w:t>
            </w:r>
          </w:p>
          <w:p w:rsidR="00382EF7" w:rsidRPr="001C3785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71B4C" w:rsidRDefault="00382EF7" w:rsidP="00D01DB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16"/>
                <w:szCs w:val="16"/>
                <w:lang w:eastAsia="ja-JP" w:bidi="fa-IR"/>
              </w:rPr>
            </w:pPr>
            <w:r w:rsidRPr="00D32C58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Реализация регионального проекта «Успех каждого ребенка»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 xml:space="preserve">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Управление образования администрации Никол</w:t>
            </w: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ь</w:t>
            </w: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ского муниципального района</w:t>
            </w:r>
          </w:p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(МБОУ ДО «Никольский ЦДО»)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shd w:val="clear" w:color="auto" w:fill="00FFFF"/>
                <w:lang w:eastAsia="zh-CN"/>
              </w:rPr>
            </w:pPr>
            <w:r w:rsidRPr="001C3785">
              <w:rPr>
                <w:rFonts w:ascii="Times New Roman" w:hAnsi="Times New Roman"/>
                <w:b/>
                <w:color w:val="000000"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3B6CFE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3B6CFE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1C3785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1C3785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699,6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1C3785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1C3785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и</w:t>
            </w: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4D4DBB" w:rsidRDefault="00382EF7" w:rsidP="00D01DB3">
            <w:pPr>
              <w:autoSpaceDE w:val="0"/>
              <w:spacing w:after="0" w:line="240" w:lineRule="auto"/>
              <w:ind w:left="173" w:right="113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Основное мероприятие  13</w:t>
            </w:r>
          </w:p>
          <w:p w:rsidR="00382EF7" w:rsidRPr="001C3785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E94D31" w:rsidRDefault="00382EF7" w:rsidP="00D01DB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Реализация регионального проекта «Цифровая образовательная среда» (</w:t>
            </w:r>
            <w:r w:rsidRPr="00E94D31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Управление образования администрации Никол</w:t>
            </w: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ь</w:t>
            </w: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ского муниципального района</w:t>
            </w:r>
          </w:p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(Общеобразовательные организации</w:t>
            </w: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shd w:val="clear" w:color="auto" w:fill="00FFFF"/>
                <w:lang w:eastAsia="zh-CN"/>
              </w:rPr>
            </w:pPr>
            <w:r w:rsidRPr="001C3785">
              <w:rPr>
                <w:rFonts w:ascii="Times New Roman" w:hAnsi="Times New Roman"/>
                <w:b/>
                <w:color w:val="000000"/>
                <w:sz w:val="16"/>
                <w:szCs w:val="16"/>
                <w:lang w:eastAsia="zh-C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C51DE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2 359,9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C51DE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C51DE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20 881,5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C51DE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C51DE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C51DEB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1C3785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C51DEB">
              <w:rPr>
                <w:rFonts w:ascii="Times New Roman" w:hAnsi="Times New Roman"/>
                <w:sz w:val="23"/>
                <w:szCs w:val="23"/>
                <w:lang w:eastAsia="zh-CN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1C3785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C51DEB">
              <w:rPr>
                <w:rFonts w:ascii="Times New Roman" w:hAnsi="Times New Roman"/>
                <w:sz w:val="23"/>
                <w:szCs w:val="23"/>
                <w:lang w:eastAsia="zh-CN"/>
              </w:rPr>
              <w:t>2 168,8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19 190,7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1C3785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C51DEB">
              <w:rPr>
                <w:rFonts w:ascii="Times New Roman" w:hAnsi="Times New Roman"/>
                <w:sz w:val="23"/>
                <w:szCs w:val="23"/>
                <w:lang w:eastAsia="zh-CN"/>
              </w:rPr>
              <w:t>90,3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799,2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86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1C3785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и</w:t>
            </w: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C51DEB"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C51DE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2EF7" w:rsidRPr="001C3785" w:rsidRDefault="00382EF7" w:rsidP="00D01DB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  <w:t>Осно</w:t>
            </w:r>
            <w:r w:rsidRPr="001C378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  <w:t>в</w:t>
            </w:r>
            <w:r w:rsidRPr="001C378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  <w:t>ное м</w:t>
            </w:r>
            <w:r w:rsidRPr="001C378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  <w:t>е</w:t>
            </w:r>
            <w:r w:rsidRPr="001C378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  <w:t>ропри</w:t>
            </w:r>
            <w:r w:rsidRPr="001C378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  <w:t>я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  <w:t>тие 14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E94D31" w:rsidRDefault="00382EF7" w:rsidP="00D01DB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16"/>
                <w:szCs w:val="1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16"/>
                <w:szCs w:val="16"/>
                <w:lang w:eastAsia="ja-JP" w:bidi="fa-IR"/>
              </w:rPr>
              <w:t xml:space="preserve">Реализация регионального проекта «Современная школа» (Создание (обновление) 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16"/>
                <w:szCs w:val="16"/>
                <w:lang w:eastAsia="ja-JP" w:bidi="fa-IR"/>
              </w:rPr>
              <w:lastRenderedPageBreak/>
              <w:t>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lastRenderedPageBreak/>
              <w:t>Управление образования администрации Никол</w:t>
            </w: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ь</w:t>
            </w: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ского муниципального района</w:t>
            </w:r>
          </w:p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lastRenderedPageBreak/>
              <w:t>(Общеобразовательные организации</w:t>
            </w: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shd w:val="clear" w:color="auto" w:fill="00FFFF"/>
                <w:lang w:eastAsia="zh-CN"/>
              </w:rPr>
            </w:pPr>
            <w:r w:rsidRPr="001C3785">
              <w:rPr>
                <w:rFonts w:ascii="Times New Roman" w:hAnsi="Times New Roman"/>
                <w:b/>
                <w:color w:val="000000"/>
                <w:sz w:val="16"/>
                <w:szCs w:val="16"/>
                <w:lang w:eastAsia="zh-C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56491E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6491E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2 234,4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56491E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6491E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1 127,1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56491E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6491E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12 383,0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56491E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56491E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56491E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субвенции и субсидии из областного бюджета за счет средств федерального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2 144,8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1 081,9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11 886,5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45,1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495,3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382EF7" w:rsidRPr="004D4DBB" w:rsidTr="00D01DB3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1C3785" w:rsidRDefault="00382EF7" w:rsidP="00D01DB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безвозмездные поступления физических и юрид</w:t>
            </w: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и</w:t>
            </w:r>
            <w:r w:rsidRPr="001C3785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F7" w:rsidRPr="004D4DBB" w:rsidRDefault="00382EF7" w:rsidP="00D01DB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</w:tbl>
    <w:p w:rsidR="008B292C" w:rsidRDefault="008B292C" w:rsidP="00DC24CB">
      <w:pPr>
        <w:autoSpaceDE w:val="0"/>
        <w:spacing w:after="0" w:line="240" w:lineRule="auto"/>
        <w:rPr>
          <w:rFonts w:ascii="Times New Roman" w:hAnsi="Times New Roman"/>
          <w:b/>
          <w:sz w:val="23"/>
          <w:szCs w:val="23"/>
          <w:lang w:eastAsia="zh-CN"/>
        </w:rPr>
      </w:pPr>
    </w:p>
    <w:p w:rsidR="00DC24CB" w:rsidRDefault="00DC24CB" w:rsidP="00DC24CB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9365B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9365B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 xml:space="preserve"> 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DC24CB" w:rsidRPr="00EB409C" w:rsidRDefault="00DC24CB" w:rsidP="00DC24CB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>ПРОГНОЗНАЯ (СПРАВОЧНАЯ) ОЦЕНКА</w:t>
      </w:r>
    </w:p>
    <w:p w:rsidR="00DC24CB" w:rsidRPr="00EB409C" w:rsidRDefault="00DC24CB" w:rsidP="00DC24CB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DC24CB" w:rsidRPr="00EB409C" w:rsidRDefault="00DC24CB" w:rsidP="00DC24CB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>подпрограммы 2 муниципальной программы</w:t>
      </w:r>
    </w:p>
    <w:p w:rsidR="00DC24CB" w:rsidRPr="00EB409C" w:rsidRDefault="00DC24CB" w:rsidP="00DC24CB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eastAsia="zh-CN"/>
        </w:rPr>
      </w:pPr>
    </w:p>
    <w:tbl>
      <w:tblPr>
        <w:tblW w:w="15592" w:type="dxa"/>
        <w:tblInd w:w="108" w:type="dxa"/>
        <w:tblLayout w:type="fixed"/>
        <w:tblLook w:val="04A0"/>
      </w:tblPr>
      <w:tblGrid>
        <w:gridCol w:w="6935"/>
        <w:gridCol w:w="1570"/>
        <w:gridCol w:w="1418"/>
        <w:gridCol w:w="1417"/>
        <w:gridCol w:w="1418"/>
        <w:gridCol w:w="1417"/>
        <w:gridCol w:w="1417"/>
      </w:tblGrid>
      <w:tr w:rsidR="00DC24CB" w:rsidRPr="00EB409C" w:rsidTr="007C50EE">
        <w:trPr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Источник финансового обеспечения</w:t>
            </w:r>
          </w:p>
        </w:tc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Оценка расходов (тыс. руб.)</w:t>
            </w:r>
          </w:p>
        </w:tc>
      </w:tr>
      <w:tr w:rsidR="00DC24CB" w:rsidRPr="00EB409C" w:rsidTr="007C50EE">
        <w:trPr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2020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2021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2022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2023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2024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</w:p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2025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</w:tr>
      <w:tr w:rsidR="00DC24CB" w:rsidRPr="00EB409C" w:rsidTr="007C50EE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4CB" w:rsidRPr="00EB409C" w:rsidRDefault="00DC24CB" w:rsidP="007C50EE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5D5197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D519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269 462,1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5D5197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D519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261 697,1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5D5197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D519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5D5197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D519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5D5197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D519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5D5197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D519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255 674,6</w:t>
            </w:r>
          </w:p>
        </w:tc>
      </w:tr>
      <w:tr w:rsidR="00DC24CB" w:rsidRPr="00EB409C" w:rsidTr="007C50E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федеральный бюджет </w:t>
            </w: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DC24CB" w:rsidRPr="00EB409C" w:rsidTr="007C50EE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областной бюджет </w:t>
            </w: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269 462,1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261 697,1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EB409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EB409C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</w:tr>
      <w:tr w:rsidR="00DC24CB" w:rsidRPr="00EB409C" w:rsidTr="007C50EE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бюджеты поселений </w:t>
            </w: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DC24CB" w:rsidRPr="00EB409C" w:rsidTr="007C50E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Организации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EB409C" w:rsidRDefault="00DC24CB" w:rsidP="007C50E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4CB" w:rsidRPr="00E2180D" w:rsidRDefault="00DC24CB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2180D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</w:tbl>
    <w:p w:rsidR="00DC24CB" w:rsidRPr="00EB409C" w:rsidRDefault="00DC24CB" w:rsidP="00DC24CB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eastAsia="zh-CN"/>
        </w:rPr>
      </w:pPr>
    </w:p>
    <w:p w:rsidR="00DC24CB" w:rsidRPr="00EB409C" w:rsidRDefault="00DC24CB" w:rsidP="00DC24CB">
      <w:pPr>
        <w:autoSpaceDE w:val="0"/>
        <w:spacing w:after="0" w:line="240" w:lineRule="auto"/>
        <w:jc w:val="both"/>
        <w:rPr>
          <w:rFonts w:ascii="Times New Roman" w:hAnsi="Times New Roman"/>
          <w:i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&lt;*&gt; 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 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DC24CB" w:rsidRPr="00EB409C" w:rsidRDefault="00DC24CB" w:rsidP="00DC24CB">
      <w:pPr>
        <w:autoSpaceDE w:val="0"/>
        <w:spacing w:after="0" w:line="240" w:lineRule="auto"/>
        <w:jc w:val="both"/>
        <w:rPr>
          <w:rFonts w:ascii="Times New Roman" w:hAnsi="Times New Roman"/>
          <w:i/>
          <w:sz w:val="23"/>
          <w:szCs w:val="23"/>
          <w:lang w:eastAsia="zh-CN"/>
        </w:rPr>
      </w:pPr>
      <w:r w:rsidRPr="00EB409C">
        <w:rPr>
          <w:rFonts w:ascii="Times New Roman" w:hAnsi="Times New Roman"/>
          <w:sz w:val="23"/>
          <w:szCs w:val="23"/>
          <w:lang w:eastAsia="zh-CN"/>
        </w:rPr>
        <w:t xml:space="preserve"> </w:t>
      </w: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&lt;**&gt; 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Сведения об участии поселений приводится в муниципальных программах района в случае участия поселений.</w:t>
      </w:r>
    </w:p>
    <w:p w:rsidR="00F030B6" w:rsidRPr="00EB409C" w:rsidRDefault="00F030B6" w:rsidP="00F030B6">
      <w:pPr>
        <w:autoSpaceDE w:val="0"/>
        <w:spacing w:after="0" w:line="240" w:lineRule="auto"/>
        <w:jc w:val="both"/>
        <w:rPr>
          <w:rFonts w:ascii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br w:type="page"/>
      </w: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>Приложение 5</w:t>
      </w: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>СВЕДЕНИЯ</w:t>
      </w:r>
    </w:p>
    <w:p w:rsidR="00F030B6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подпрограммы 2 муниципальной программы</w:t>
      </w: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19"/>
          <w:szCs w:val="19"/>
          <w:lang w:eastAsia="zh-CN"/>
        </w:rPr>
      </w:pPr>
    </w:p>
    <w:tbl>
      <w:tblPr>
        <w:tblW w:w="19944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8"/>
        <w:gridCol w:w="3545"/>
        <w:gridCol w:w="11"/>
        <w:gridCol w:w="5802"/>
        <w:gridCol w:w="3109"/>
        <w:gridCol w:w="11"/>
        <w:gridCol w:w="2975"/>
        <w:gridCol w:w="3783"/>
      </w:tblGrid>
      <w:tr w:rsidR="00F030B6" w:rsidRPr="00ED6802" w:rsidTr="00F05C43">
        <w:trPr>
          <w:trHeight w:val="8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2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  <w:tc>
          <w:tcPr>
            <w:tcW w:w="37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роприятий Управления образования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1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услуг (выполнение работ) бюджетным образовательным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ждениям Никольского муниципального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</w:rPr>
              <w:t>Ежегодно (в течение 15 рабочих дней со дня утверждения Упра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в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лением образования лимитов бюджетных обязательств на пр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е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доставление субсидии на фина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н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совое обеспечение выполнения муниципального задания)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планов финансово-хозяйственной деятельности по бюджетным учрежден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ям и нормативных затрат на оказание муниципальных услуг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(в течение 10 рабочих дней со дня утверждения райо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бюджета на очередной ф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нансовый год)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мероприятий («дорожная карта») по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зации и проведению государственной итоговой аттестации по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зовательным программам основного  общего и среднего общего 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</w:tbl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  <w:r>
        <w:rPr>
          <w:rFonts w:ascii="Times New Roman" w:eastAsia="Times New Roman" w:hAnsi="Times New Roman"/>
          <w:b/>
          <w:sz w:val="21"/>
          <w:szCs w:val="21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1"/>
          <w:szCs w:val="21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8D564F" w:rsidRPr="00DA2FCE" w:rsidRDefault="008D564F" w:rsidP="008D564F">
      <w:pPr>
        <w:shd w:val="clear" w:color="auto" w:fill="FFFFFF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18"/>
          <w:szCs w:val="18"/>
          <w:lang w:eastAsia="zh-CN"/>
        </w:rPr>
      </w:pPr>
      <w:r w:rsidRPr="00DA2FCE">
        <w:rPr>
          <w:rFonts w:ascii="Times New Roman" w:hAnsi="Times New Roman"/>
          <w:b/>
          <w:sz w:val="18"/>
          <w:szCs w:val="18"/>
          <w:lang w:eastAsia="zh-CN"/>
        </w:rPr>
        <w:t>ПРОГНОЗ</w:t>
      </w:r>
    </w:p>
    <w:p w:rsidR="008D564F" w:rsidRPr="00DA2FCE" w:rsidRDefault="008D564F" w:rsidP="008D564F">
      <w:pPr>
        <w:shd w:val="clear" w:color="auto" w:fill="FFFFFF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18"/>
          <w:szCs w:val="18"/>
          <w:lang w:eastAsia="zh-CN"/>
        </w:rPr>
      </w:pPr>
      <w:r w:rsidRPr="00DA2FCE">
        <w:rPr>
          <w:rFonts w:ascii="Times New Roman" w:hAnsi="Times New Roman"/>
          <w:b/>
          <w:sz w:val="18"/>
          <w:szCs w:val="18"/>
          <w:lang w:eastAsia="zh-CN"/>
        </w:rPr>
        <w:t>сводных показателей муниципальных заданий на оказание муниципальных услуг (выполнение работ)</w:t>
      </w:r>
    </w:p>
    <w:p w:rsidR="008D564F" w:rsidRPr="00DA2FCE" w:rsidRDefault="008D564F" w:rsidP="008D564F">
      <w:pPr>
        <w:shd w:val="clear" w:color="auto" w:fill="FFFFFF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18"/>
          <w:szCs w:val="18"/>
          <w:lang w:eastAsia="zh-CN"/>
        </w:rPr>
      </w:pPr>
      <w:r w:rsidRPr="00DA2FCE">
        <w:rPr>
          <w:rFonts w:ascii="Times New Roman" w:hAnsi="Times New Roman"/>
          <w:b/>
          <w:sz w:val="18"/>
          <w:szCs w:val="18"/>
          <w:lang w:eastAsia="zh-CN"/>
        </w:rPr>
        <w:t>муниципальными бюджетны</w:t>
      </w:r>
      <w:r>
        <w:rPr>
          <w:rFonts w:ascii="Times New Roman" w:hAnsi="Times New Roman"/>
          <w:b/>
          <w:sz w:val="18"/>
          <w:szCs w:val="18"/>
          <w:lang w:eastAsia="zh-CN"/>
        </w:rPr>
        <w:t>ми образовательными учреждениям</w:t>
      </w:r>
    </w:p>
    <w:tbl>
      <w:tblPr>
        <w:tblW w:w="16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7"/>
        <w:gridCol w:w="2274"/>
        <w:gridCol w:w="1143"/>
        <w:gridCol w:w="850"/>
        <w:gridCol w:w="709"/>
        <w:gridCol w:w="709"/>
        <w:gridCol w:w="709"/>
        <w:gridCol w:w="708"/>
        <w:gridCol w:w="851"/>
        <w:gridCol w:w="1134"/>
        <w:gridCol w:w="992"/>
        <w:gridCol w:w="992"/>
        <w:gridCol w:w="851"/>
        <w:gridCol w:w="850"/>
        <w:gridCol w:w="850"/>
      </w:tblGrid>
      <w:tr w:rsidR="008D564F" w:rsidRPr="00DA2FCE" w:rsidTr="007C50EE">
        <w:tc>
          <w:tcPr>
            <w:tcW w:w="2537" w:type="dxa"/>
            <w:vMerge w:val="restart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Наименование муниципал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ь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ной услуги (работы)</w:t>
            </w:r>
          </w:p>
        </w:tc>
        <w:tc>
          <w:tcPr>
            <w:tcW w:w="2274" w:type="dxa"/>
            <w:vMerge w:val="restart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143" w:type="dxa"/>
            <w:vMerge w:val="restart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Единица измерения объема муниц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пальной услуги</w:t>
            </w:r>
          </w:p>
        </w:tc>
        <w:tc>
          <w:tcPr>
            <w:tcW w:w="4536" w:type="dxa"/>
            <w:gridSpan w:val="6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Значение показателя объема услуги (работы)</w:t>
            </w:r>
          </w:p>
        </w:tc>
        <w:tc>
          <w:tcPr>
            <w:tcW w:w="5669" w:type="dxa"/>
            <w:gridSpan w:val="6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Расходы районного бюджета на оказание муниципальной услуги (в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ы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полнение работы), тыс. руб.</w:t>
            </w:r>
          </w:p>
        </w:tc>
      </w:tr>
      <w:tr w:rsidR="008D564F" w:rsidRPr="00DA2FCE" w:rsidTr="007C50EE">
        <w:tc>
          <w:tcPr>
            <w:tcW w:w="2537" w:type="dxa"/>
            <w:vMerge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274" w:type="dxa"/>
            <w:vMerge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43" w:type="dxa"/>
            <w:vMerge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2020</w:t>
            </w:r>
          </w:p>
        </w:tc>
        <w:tc>
          <w:tcPr>
            <w:tcW w:w="709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21</w:t>
            </w:r>
          </w:p>
        </w:tc>
        <w:tc>
          <w:tcPr>
            <w:tcW w:w="709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709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708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851" w:type="dxa"/>
          </w:tcPr>
          <w:p w:rsidR="008D564F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134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2020</w:t>
            </w:r>
          </w:p>
        </w:tc>
        <w:tc>
          <w:tcPr>
            <w:tcW w:w="992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2021</w:t>
            </w:r>
          </w:p>
        </w:tc>
        <w:tc>
          <w:tcPr>
            <w:tcW w:w="992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2022</w:t>
            </w:r>
          </w:p>
        </w:tc>
        <w:tc>
          <w:tcPr>
            <w:tcW w:w="851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2023</w:t>
            </w:r>
          </w:p>
        </w:tc>
        <w:tc>
          <w:tcPr>
            <w:tcW w:w="850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2024</w:t>
            </w:r>
          </w:p>
        </w:tc>
        <w:tc>
          <w:tcPr>
            <w:tcW w:w="850" w:type="dxa"/>
          </w:tcPr>
          <w:p w:rsidR="008D564F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5</w:t>
            </w:r>
          </w:p>
        </w:tc>
      </w:tr>
      <w:tr w:rsidR="008D564F" w:rsidRPr="00DA2FCE" w:rsidTr="007C50EE">
        <w:trPr>
          <w:trHeight w:val="298"/>
        </w:trPr>
        <w:tc>
          <w:tcPr>
            <w:tcW w:w="2537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274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143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50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709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709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709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708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851" w:type="dxa"/>
            <w:shd w:val="clear" w:color="auto" w:fill="FFFFFF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992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992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851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850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850" w:type="dxa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15</w:t>
            </w:r>
          </w:p>
        </w:tc>
      </w:tr>
      <w:tr w:rsidR="008D564F" w:rsidRPr="00DA2FCE" w:rsidTr="007C50EE">
        <w:trPr>
          <w:trHeight w:val="380"/>
        </w:trPr>
        <w:tc>
          <w:tcPr>
            <w:tcW w:w="16159" w:type="dxa"/>
            <w:gridSpan w:val="15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8D564F" w:rsidRPr="00DA2FCE" w:rsidTr="007C50EE">
        <w:tc>
          <w:tcPr>
            <w:tcW w:w="2537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Реализация общеобразов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тельных программ начальн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Контингент обучающихся</w:t>
            </w:r>
          </w:p>
        </w:tc>
        <w:tc>
          <w:tcPr>
            <w:tcW w:w="1143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9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9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9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8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851" w:type="dxa"/>
            <w:shd w:val="clear" w:color="auto" w:fill="FFFFFF"/>
          </w:tcPr>
          <w:p w:rsidR="008D564F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1134" w:type="dxa"/>
            <w:vMerge w:val="restart"/>
            <w:shd w:val="clear" w:color="auto" w:fill="FFFFFF"/>
            <w:textDirection w:val="btLr"/>
            <w:vAlign w:val="center"/>
          </w:tcPr>
          <w:p w:rsidR="008D564F" w:rsidRPr="006E490C" w:rsidRDefault="008D564F" w:rsidP="007C50E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269 965,2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564F" w:rsidRPr="006E490C" w:rsidRDefault="008D564F" w:rsidP="007C50E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279 872,2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564F" w:rsidRPr="006E490C" w:rsidRDefault="008D564F" w:rsidP="007C50E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292 034,3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D564F" w:rsidRPr="006E490C" w:rsidRDefault="008D564F" w:rsidP="007C50E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292 034,3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D564F" w:rsidRPr="006E490C" w:rsidRDefault="008D564F" w:rsidP="007C50E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292 034,3</w:t>
            </w:r>
          </w:p>
        </w:tc>
        <w:tc>
          <w:tcPr>
            <w:tcW w:w="850" w:type="dxa"/>
            <w:vMerge w:val="restart"/>
            <w:textDirection w:val="btLr"/>
          </w:tcPr>
          <w:p w:rsidR="008D564F" w:rsidRPr="006E490C" w:rsidRDefault="008D564F" w:rsidP="007C50E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292 034,3</w:t>
            </w:r>
          </w:p>
        </w:tc>
      </w:tr>
      <w:tr w:rsidR="008D564F" w:rsidRPr="00DA2FCE" w:rsidTr="007C50EE">
        <w:tc>
          <w:tcPr>
            <w:tcW w:w="2537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Реализация общеобразов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тельных программ начальн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Укомплектованность ка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д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рами</w:t>
            </w:r>
          </w:p>
        </w:tc>
        <w:tc>
          <w:tcPr>
            <w:tcW w:w="1143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850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9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9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9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8" w:type="dxa"/>
            <w:vAlign w:val="center"/>
          </w:tcPr>
          <w:p w:rsidR="008D564F" w:rsidRPr="00DA2FCE" w:rsidRDefault="008D564F" w:rsidP="007C50E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851" w:type="dxa"/>
          </w:tcPr>
          <w:p w:rsidR="008D564F" w:rsidRPr="00DA2FCE" w:rsidRDefault="008D564F" w:rsidP="007C50E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8D564F" w:rsidRPr="00DA2FCE" w:rsidRDefault="008D564F" w:rsidP="007C50EE">
            <w:pPr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Merge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</w:tcPr>
          <w:p w:rsidR="008D564F" w:rsidRPr="00DA2FCE" w:rsidRDefault="008D564F" w:rsidP="007C50E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</w:tr>
      <w:tr w:rsidR="008D564F" w:rsidRPr="00DA2FCE" w:rsidTr="007C50EE">
        <w:trPr>
          <w:trHeight w:val="1592"/>
        </w:trPr>
        <w:tc>
          <w:tcPr>
            <w:tcW w:w="2537" w:type="dxa"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о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Доля педагогических р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ботников, аттестованных на квалификационную категорию; повысивших квалификацию за после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д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ние 5 лет</w:t>
            </w:r>
          </w:p>
        </w:tc>
        <w:tc>
          <w:tcPr>
            <w:tcW w:w="1143" w:type="dxa"/>
            <w:vAlign w:val="center"/>
          </w:tcPr>
          <w:p w:rsidR="008D564F" w:rsidRPr="00DA2FCE" w:rsidRDefault="008D564F" w:rsidP="007C50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8D564F" w:rsidRDefault="008D564F" w:rsidP="007C50E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8D564F" w:rsidRDefault="008D564F" w:rsidP="007C50E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8D564F" w:rsidRPr="00DA2FCE" w:rsidRDefault="008D564F" w:rsidP="007C50EE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Merge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  <w:vAlign w:val="center"/>
          </w:tcPr>
          <w:p w:rsidR="008D564F" w:rsidRPr="00DA2FCE" w:rsidRDefault="008D564F" w:rsidP="007C50E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</w:tcPr>
          <w:p w:rsidR="008D564F" w:rsidRPr="00DA2FCE" w:rsidRDefault="008D564F" w:rsidP="007C50E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F22891">
          <w:pgSz w:w="16838" w:h="11906" w:orient="landscape"/>
          <w:pgMar w:top="142" w:right="709" w:bottom="426" w:left="425" w:header="709" w:footer="709" w:gutter="0"/>
          <w:cols w:space="720"/>
        </w:sectPr>
      </w:pPr>
    </w:p>
    <w:p w:rsidR="00CA269D" w:rsidRPr="00CA269D" w:rsidRDefault="00CA269D" w:rsidP="0092648A">
      <w:pPr>
        <w:spacing w:after="0"/>
        <w:jc w:val="center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A269D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ПАСПОРТ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i/>
          <w:sz w:val="27"/>
          <w:szCs w:val="27"/>
          <w:lang w:eastAsia="ru-RU"/>
        </w:rPr>
      </w:pPr>
      <w:r w:rsidRPr="00ED6802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подпрограммы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i/>
          <w:sz w:val="27"/>
          <w:szCs w:val="27"/>
          <w:lang w:eastAsia="ru-RU"/>
        </w:rPr>
        <w:t>«ОБЕСПЕЧЕНИЕ РЕАЛИЗАЦИИ ПОДПРОГРАММ»</w:t>
      </w:r>
    </w:p>
    <w:p w:rsidR="0092648A" w:rsidRPr="004C002D" w:rsidRDefault="0092648A" w:rsidP="0092648A">
      <w:pPr>
        <w:spacing w:after="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6520"/>
      </w:tblGrid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Ответственный исполнитель по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д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программы (соисполнитель пр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граммы)</w:t>
            </w: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пального района,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</w:t>
            </w:r>
            <w:r w:rsidR="00A377A7"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     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«Ц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БУ»)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Участники 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подпрограммы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района,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 «ЦОБУ»),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образовательные организации района</w:t>
            </w:r>
          </w:p>
        </w:tc>
      </w:tr>
      <w:tr w:rsidR="0092648A" w:rsidRPr="00ED6802" w:rsidTr="00F90A63">
        <w:trPr>
          <w:trHeight w:val="1843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Цель подпрограммы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A377A7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Цель: </w:t>
            </w:r>
          </w:p>
          <w:p w:rsidR="00A377A7" w:rsidRPr="00CA269D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      </w:r>
          </w:p>
          <w:p w:rsidR="0092648A" w:rsidRPr="00ED6802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-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 обеспечение эффективной деятельности Управления образов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а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ния администрации Никольского муниципального района, мун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и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ципальных организаций в сфере образования</w:t>
            </w:r>
          </w:p>
        </w:tc>
      </w:tr>
      <w:tr w:rsidR="0092648A" w:rsidRPr="00ED6802" w:rsidTr="00F90A63">
        <w:trPr>
          <w:trHeight w:val="2101"/>
        </w:trPr>
        <w:tc>
          <w:tcPr>
            <w:tcW w:w="3686" w:type="dxa"/>
            <w:shd w:val="clear" w:color="auto" w:fill="auto"/>
          </w:tcPr>
          <w:p w:rsidR="0092648A" w:rsidRPr="006A4C9E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shd w:val="clear" w:color="auto" w:fill="auto"/>
          </w:tcPr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Задачи: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исполнения Управлением образования администр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ции Никольского муниципального района</w:t>
            </w:r>
            <w:r w:rsidR="00A377A7"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муниципальным казе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бюджетного учета и отчетности Н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кольского муниципального района»,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казен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обслуживания бюджетных учреждений» 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возложенных полномочий;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выполнения муниципального задания на оказание муниципальных услуг и выполнение работ муниципальными о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ганизациями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Программно – целевые инстр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менты подпрограммы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Отсутствуют</w:t>
            </w:r>
          </w:p>
          <w:p w:rsidR="0092648A" w:rsidRPr="00ED6802" w:rsidRDefault="0092648A" w:rsidP="00F90A63">
            <w:pPr>
              <w:tabs>
                <w:tab w:val="left" w:pos="1095"/>
              </w:tabs>
              <w:spacing w:after="0"/>
              <w:ind w:left="34" w:firstLine="526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66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Сроки и этапы реализации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подпрограммы 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2020-2025</w:t>
            </w:r>
            <w:r w:rsidRPr="00ED6802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годы</w:t>
            </w:r>
          </w:p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161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Целевые показатели подпрогра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доля выполненных мероприятий Плана реализации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пальной программы;</w:t>
            </w:r>
          </w:p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выполнение муниципального задания на оказание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Объемы финансового обеспечения подпрограммы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8D564F" w:rsidRDefault="008D564F" w:rsidP="008D564F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Объем бюджетных ассигнований на реализацию подпрогра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мы 3 муниципальной программы составляет 272 746,2 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., в том числе по годам реализации:</w:t>
            </w:r>
          </w:p>
          <w:p w:rsidR="008D564F" w:rsidRPr="00D91F9B" w:rsidRDefault="008D564F" w:rsidP="008D564F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2020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8D564F" w:rsidRPr="00D91F9B" w:rsidRDefault="008D564F" w:rsidP="008D564F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2021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8D564F" w:rsidRPr="00D91F9B" w:rsidRDefault="008D564F" w:rsidP="008D564F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2022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8D564F" w:rsidRPr="00D91F9B" w:rsidRDefault="008D564F" w:rsidP="008D564F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2023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8D564F" w:rsidRPr="00D91F9B" w:rsidRDefault="008D564F" w:rsidP="008D564F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lastRenderedPageBreak/>
              <w:t xml:space="preserve">2024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8D564F" w:rsidRPr="00D91F9B" w:rsidRDefault="008D564F" w:rsidP="008D564F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2025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8D564F" w:rsidRPr="006D5A9D" w:rsidRDefault="008D564F" w:rsidP="008D564F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в том числе за счет собственных доходов районного бюджета 272 746,2 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тыс. руб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.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, в т. ч. по годам реализации:</w:t>
            </w:r>
          </w:p>
          <w:p w:rsidR="008D564F" w:rsidRPr="00D91F9B" w:rsidRDefault="008D564F" w:rsidP="008D564F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2020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8D564F" w:rsidRPr="00D91F9B" w:rsidRDefault="008D564F" w:rsidP="008D564F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2021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8D564F" w:rsidRPr="00D91F9B" w:rsidRDefault="008D564F" w:rsidP="008D564F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2022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8D564F" w:rsidRPr="00D91F9B" w:rsidRDefault="008D564F" w:rsidP="008D564F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2023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8D564F" w:rsidRPr="00D91F9B" w:rsidRDefault="008D564F" w:rsidP="008D564F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2024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92648A" w:rsidRPr="00362040" w:rsidRDefault="008D564F" w:rsidP="003620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2025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</w:tc>
      </w:tr>
      <w:tr w:rsidR="0092648A" w:rsidRPr="00ED6802" w:rsidTr="00F90A63">
        <w:trPr>
          <w:trHeight w:val="80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Ожидаемые результаты реализ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ции подпрограммы </w:t>
            </w: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 период с 2018 года по 2025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год планируется достижение следующих результатов: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выполнение Плана реализации муниципальной програ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мы на 100 %;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выполнение муниципального задания на оказание мун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ципальных услуг и выполнение работ муниципальными орг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низациями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района в сфере образования – 90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% ежегодно.</w:t>
            </w:r>
          </w:p>
        </w:tc>
      </w:tr>
    </w:tbl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Раздел 1. Общая характеристика сферы реализации  подпрограммы 3 </w:t>
      </w: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муниципальной программы 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Подпрограмма «Обеспечение реализации подпрограмм» носит не технический, не обслужива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ю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щий характер. Она направлена на существенное повышение качества управления процессами развития системы образования в Никольском районе. Очень важно качественно спланировать реализацию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пальной программы, обеспечить мониторинг ее реализации и оперативно внести необходимые измен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ния. Важнейшими условиями достижения цели и решения задач, предусмотренных подпрограммой 3, я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ляются повышения эффективности  муниципального управления, качества и оперативности предоставл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 муниципальных услуг и исполнения муниципальных функций; развитие кадрового потенциала;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учно – методического и информационно – аналитического обеспечения сферы образования.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Сферой реализации подпрограммы 3 является повышение эффективности управления развитием отрасли образования посредством реализации мероприятий муниципальной программы и подпрограмм: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 дошкольного образования»;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  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 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о</w:t>
      </w: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>бщего и дополнительного образования детей;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 xml:space="preserve">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Залогом успешного достижения цели  и решения задач муниципальной программы является обесп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чение эффективного исполнения Управлением образования администрации Никольского муниципальн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го района,  муниципальным казенным учреждением «Центр обслуживания бюджетных учреждений»,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ниципальным казенным учреждением «Центр бюджетного учета и отчетности Никольского муниципал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ного района» услуг и функций. 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Основной задачей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является обеспечение развития образования на территории района в соответствии с Положением об Управлении образования администрации Никольского муниципального района.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color w:val="FF0000"/>
          <w:sz w:val="23"/>
          <w:szCs w:val="23"/>
          <w:lang w:eastAsia="ru-RU"/>
        </w:rPr>
        <w:t xml:space="preserve"> 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Управление образования  администрации Никольского муниципального района  в рамках настоящей подпрограммы:</w:t>
      </w:r>
    </w:p>
    <w:p w:rsidR="0092648A" w:rsidRPr="00B6041B" w:rsidRDefault="0092648A" w:rsidP="0092648A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руководство и текущее управление реализацией муниципальной программы, коорд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нирует деятельность учреждений образования района. Начальник Управления образования админис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рации Никольского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является руководителем  программы. Руководитель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ниципальной программы несет ответственность за реализацию и конечные результаты программы, рациональное и целевое использование выделяемых на ее выполнение финансовых средств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92648A">
      <w:pPr>
        <w:numPr>
          <w:ilvl w:val="0"/>
          <w:numId w:val="15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Утверждает состав  координационной группы, осуществляет подготовку плана ее работы по управл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нию муниципальной программы. </w:t>
      </w:r>
    </w:p>
    <w:p w:rsidR="0092648A" w:rsidRPr="00B6041B" w:rsidRDefault="0092648A" w:rsidP="0092648A">
      <w:pPr>
        <w:numPr>
          <w:ilvl w:val="0"/>
          <w:numId w:val="15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назначение ответственных за выполнение мероприятий подпрограмм муниципальной программы.</w:t>
      </w:r>
    </w:p>
    <w:p w:rsidR="0092648A" w:rsidRPr="00B6041B" w:rsidRDefault="0092648A" w:rsidP="0092648A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Реализует мероприятия муниципальной программы в пределах своих полномочий.</w:t>
      </w:r>
    </w:p>
    <w:p w:rsidR="0092648A" w:rsidRPr="00B6041B" w:rsidRDefault="0092648A" w:rsidP="0092648A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Разрабатывает в пределах своей компетенции нормативные правовые акты, необходимые для реал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зации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92648A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Проводит анализ и формирует предложения по рациональному использованию финансовых ресурсов муниципальной программы;</w:t>
      </w:r>
    </w:p>
    <w:p w:rsidR="0092648A" w:rsidRPr="00B6041B" w:rsidRDefault="0092648A" w:rsidP="0092648A">
      <w:pPr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Осуществляет информационное обеспечение реализации муниципальной программы путем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информ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рования общественности в средствах массовой информации и размещения информации на официал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ном сайте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 сети 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тернет.</w:t>
      </w:r>
    </w:p>
    <w:p w:rsidR="0092648A" w:rsidRPr="00B6041B" w:rsidRDefault="0092648A" w:rsidP="0092648A">
      <w:pPr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Ежегодно не позднее 15 декабря текущего года утверждает План реализации муниципальной пр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граммы с указанием исполнителей, обеспечивающих реализацию соответствующих мероприятий, сроков их реализации и бюджетных ассигнований.</w:t>
      </w:r>
    </w:p>
    <w:p w:rsidR="0092648A" w:rsidRPr="00B6041B" w:rsidRDefault="0092648A" w:rsidP="0092648A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Формирует годовой отчет о ходе реализации и оценке эффективности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Муниципальное казенное учреждение «Центр обслуживания бюджетных учреждений»,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пальное казенное учреждение «Центр бухгалтерского учета и отчетности Никольского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пального района»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</w:p>
    <w:p w:rsidR="0092648A" w:rsidRPr="00B6041B" w:rsidRDefault="0092648A" w:rsidP="0092648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Участвует в разработке и реализации мероприятий муниципальной программы.</w:t>
      </w:r>
    </w:p>
    <w:p w:rsidR="0092648A" w:rsidRPr="00B6041B" w:rsidRDefault="0092648A" w:rsidP="0092648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 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формацию для включения в план реализации, годовой отчет о ходе реализации и оценке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программы.</w:t>
      </w:r>
    </w:p>
    <w:p w:rsidR="0092648A" w:rsidRPr="00B6041B" w:rsidRDefault="0092648A" w:rsidP="0092648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Запрашивает у образовательных организаций района информацию, необходимую для проведения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ниторинга, оценки эффективности муниципальной программы и подготовки годового отчета.</w:t>
      </w:r>
    </w:p>
    <w:p w:rsidR="0092648A" w:rsidRPr="00B6041B" w:rsidRDefault="0092648A" w:rsidP="0092648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инфо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мацию, необходимую для проведения мониторинга реализации муниципальной программы, с учетом информации, полученной от образовательных организаций района.</w:t>
      </w:r>
    </w:p>
    <w:p w:rsidR="0092648A" w:rsidRPr="00B6041B" w:rsidRDefault="0092648A" w:rsidP="0092648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реализацию муниципальной программы в части поставки товаров, выполнения работ, оказания  услуг в соответствии с Федеральным законом  от 05.04.2013 № 44-ФЗ «О контрактной си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теме в сфере закупок товаров, работ, услуг для обеспечения государственных и муниципальных нужд" (МКУ «ЦОБУ» является уполномоченным органом на осуществление функций по определ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нию поставщиков (подрядчиков, исполнителей) для нужд муниципальных заказчиков – учреждений образования Никольского района.</w:t>
      </w:r>
    </w:p>
    <w:p w:rsidR="0092648A" w:rsidRPr="00B6041B" w:rsidRDefault="0092648A" w:rsidP="0092648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Формирует годовые планы финансово – хозяйственной деятельности и бюджетные сметы организ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ций образования района,  с учетом  уточненных Решением Представительного Собрания Никольского муниципального района объемов финансовых средств и первоочередных задач (МКУ «ЦБУ»).  </w:t>
      </w:r>
    </w:p>
    <w:p w:rsidR="0092648A" w:rsidRPr="00B6041B" w:rsidRDefault="0092648A" w:rsidP="0092648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оперативный, текущий, последующий контроль за целевым использованием бюдже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ных средств, выделяемых в рамках реализации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Образовательные организации района осуществляют реализацию муниципальной программы в ра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ках своей компетенции, представляют Управлению образования администрации Никольского муниц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пального района, муниципальному казенному учреждению «Центр обслуживания бюджетных учрежд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ний»,  муниципальному казенному учреждению  «Центр бюджетного учета и отчетности Никольского муниципального района»  информацию, необходимую для проведения мониторинга, оценки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 и подготовки годового отчета.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Раздел 2. Цели, задачи, целевые индикаторы и показатели, основные ожидаемые конечные резул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таты подпрограммы 3 муниципальной программы, сроки и этапы реализации подпрограммы м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ниципальной программы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B6041B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</w:t>
      </w:r>
      <w:r w:rsidR="00270728"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Исходя из стратегических приоритетов целью подпрограммы 3 муниципальной программы  является:</w:t>
      </w:r>
    </w:p>
    <w:p w:rsidR="00B6041B" w:rsidRPr="00B6041B" w:rsidRDefault="00B6041B" w:rsidP="00B6041B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</w:t>
      </w:r>
      <w:r w:rsidR="0092648A"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- 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</w:r>
    </w:p>
    <w:p w:rsidR="0092648A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обеспечение эффективной деятельности Управления образования администрации Никольского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     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Для достижения</w:t>
      </w: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указанных целей необходимо решить следующие задачи:</w:t>
      </w:r>
    </w:p>
    <w:p w:rsidR="00B6041B" w:rsidRPr="00B6041B" w:rsidRDefault="00B6041B" w:rsidP="00B6041B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 администрации Никольского муниципального ра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й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она,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 учреждением «Центр бюджетного учета и отчетности Никольского мун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ципального района»,  муниципальным казенным учреждением «Центр обслуживания бюджетных учре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ж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дений»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B6041B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бот муниципальными организациями района в сфере образования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Основными ожидаемыми конечными результатами реализации  подпрограммы 3 являются: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Плана реализации муниципальной программы;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пальными организациями района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По результатам реализации подпрограммы 3 будут достигнуты следующие значения показателей (и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дикаторов);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доля выполненных мероприятий  Плана реализации муниципальной программы - 100 % ежегодно;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- 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пальными организациями района в сфере образования – 90 % ежегодно.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Сведения о целевых показателях подпрограммы 3 муниципальной программы представлены в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пр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ложении 1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Методика расчета значений целевых показателей подпрограммы 3 муниципальной программы прив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дена в приложении 2 к подпрограмме 3 муниципальной программы.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Сроки реализации подпрограммы 3: 2020-2025 годы.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Раздел 3. Характеристика основных мероприятий подпрограммы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3 муниципальной программы                       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/>
        <w:ind w:firstLine="54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Для достижения цели и решения и решения задач подпрограммы 3 необходимо реализовать ряд основных мероприятий.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1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«Содействие организации предоставления общедоступного и беспла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ного дошкольного образования, начального общего, основного общего, среднего общего образования, дополнительного образования   на территории Никольского муниципального района, обеспечение 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мет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о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дической,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хозяй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 xml:space="preserve">ственной,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правовой деятельности образовательных организаций».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2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«Выполнение функций и полномочий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Управлением образования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кольского муниципального района»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    В рамках осуществления данных мероприятий предусматривается: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деятельности и выполнение функций и полномочий Управления образования администр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ции  Никольского муниципального района, муниципального казенного учреждения «Центр обслуживания бюджетных учреждений»;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 взаимодействие  Управления образования Никольского муниципального района, муниципальное казе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ное учреждение «Центр обслуживания бюджетных учреждений» с образовательными организациями района, органами местного самоуправления, общественными объединениями.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Раздел 4.  Финансовое обеспечение реализации основных мероприятий подпрограммы 3 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муниципальной программы за счет средств районного бюджета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  <w:t xml:space="preserve">       </w:t>
      </w:r>
    </w:p>
    <w:p w:rsidR="008D564F" w:rsidRDefault="008D564F" w:rsidP="008D564F">
      <w:pPr>
        <w:autoSpaceDE w:val="0"/>
        <w:spacing w:after="0"/>
        <w:jc w:val="center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Объем бюджетных ассигнований на реализацию подпрограммы 3 муниципальной программы составляет 272 746,2 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., в том числе по годам реализации:</w:t>
      </w:r>
    </w:p>
    <w:p w:rsidR="008D564F" w:rsidRPr="00D91F9B" w:rsidRDefault="008D564F" w:rsidP="008D564F">
      <w:pPr>
        <w:tabs>
          <w:tab w:val="left" w:pos="917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2020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8D564F" w:rsidRPr="00D91F9B" w:rsidRDefault="008D564F" w:rsidP="008D564F">
      <w:pPr>
        <w:tabs>
          <w:tab w:val="left" w:pos="917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2021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8D564F" w:rsidRPr="00D91F9B" w:rsidRDefault="008D564F" w:rsidP="008D564F">
      <w:pPr>
        <w:tabs>
          <w:tab w:val="left" w:pos="917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2022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8D564F" w:rsidRPr="00D91F9B" w:rsidRDefault="008D564F" w:rsidP="008D564F">
      <w:pPr>
        <w:tabs>
          <w:tab w:val="left" w:pos="917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2023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8D564F" w:rsidRPr="00D91F9B" w:rsidRDefault="008D564F" w:rsidP="008D564F">
      <w:pPr>
        <w:tabs>
          <w:tab w:val="left" w:pos="917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2024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8D564F" w:rsidRPr="00D91F9B" w:rsidRDefault="008D564F" w:rsidP="008D564F">
      <w:pPr>
        <w:tabs>
          <w:tab w:val="left" w:pos="917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2025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8D564F" w:rsidRPr="006D5A9D" w:rsidRDefault="008D564F" w:rsidP="008D564F">
      <w:pPr>
        <w:autoSpaceDE w:val="0"/>
        <w:spacing w:after="0"/>
        <w:jc w:val="center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в том числе за счет собственных доходов районного бюджета 272 746,2 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.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, в т. ч. по годам ре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а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лизации:</w:t>
      </w:r>
    </w:p>
    <w:p w:rsidR="008D564F" w:rsidRPr="00D91F9B" w:rsidRDefault="008D564F" w:rsidP="008D564F">
      <w:pPr>
        <w:tabs>
          <w:tab w:val="left" w:pos="917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lastRenderedPageBreak/>
        <w:t xml:space="preserve">2020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8D564F" w:rsidRPr="00D91F9B" w:rsidRDefault="008D564F" w:rsidP="008D564F">
      <w:pPr>
        <w:tabs>
          <w:tab w:val="left" w:pos="917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2021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8D564F" w:rsidRPr="00D91F9B" w:rsidRDefault="008D564F" w:rsidP="008D564F">
      <w:pPr>
        <w:tabs>
          <w:tab w:val="left" w:pos="917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2022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8D564F" w:rsidRPr="00D91F9B" w:rsidRDefault="008D564F" w:rsidP="008D564F">
      <w:pPr>
        <w:tabs>
          <w:tab w:val="left" w:pos="917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2023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8D564F" w:rsidRPr="00D91F9B" w:rsidRDefault="008D564F" w:rsidP="008D564F">
      <w:pPr>
        <w:tabs>
          <w:tab w:val="left" w:pos="917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2024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8D564F" w:rsidRPr="00D91F9B" w:rsidRDefault="008D564F" w:rsidP="008D564F">
      <w:pPr>
        <w:tabs>
          <w:tab w:val="left" w:pos="917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2025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92648A" w:rsidRPr="00454F94" w:rsidRDefault="0092648A" w:rsidP="00454F94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</w:t>
      </w:r>
      <w:r w:rsidR="00454F94">
        <w:rPr>
          <w:rFonts w:ascii="Times New Roman" w:hAnsi="Times New Roman"/>
          <w:sz w:val="23"/>
          <w:szCs w:val="23"/>
        </w:rPr>
        <w:t xml:space="preserve">Финансовое обеспечение </w:t>
      </w:r>
      <w:r w:rsidR="00454F94" w:rsidRPr="00454F94">
        <w:rPr>
          <w:rFonts w:ascii="Times New Roman" w:hAnsi="Times New Roman"/>
          <w:sz w:val="23"/>
          <w:szCs w:val="23"/>
        </w:rPr>
        <w:t>подпрограммы 3 муниципальной программы за счет средств районного бюджета</w:t>
      </w:r>
      <w:r w:rsidR="00454F94">
        <w:rPr>
          <w:rFonts w:ascii="Times New Roman" w:hAnsi="Times New Roman"/>
          <w:sz w:val="23"/>
          <w:szCs w:val="23"/>
        </w:rPr>
        <w:t xml:space="preserve"> </w:t>
      </w:r>
      <w:r w:rsid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представлено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 приложении 3 к подпрограмме 3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Раздел 5. Прогнозная (справочная) оценка</w:t>
      </w:r>
      <w:r w:rsidR="009D79E1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привлечения средств областного бюджета, бюджетов поселений района, организаций для реализации подпрограммы 3 муниципальной программы</w:t>
      </w:r>
    </w:p>
    <w:p w:rsidR="00B9061A" w:rsidRPr="00D348D1" w:rsidRDefault="0092648A" w:rsidP="00B9061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Сведения о прогно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3 муниципальной програ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="00B9061A"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ме 3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Раздел 6. Характеристика мер 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правового</w:t>
      </w: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 регулирования </w:t>
      </w:r>
    </w:p>
    <w:p w:rsidR="0092648A" w:rsidRPr="00B6041B" w:rsidRDefault="0092648A" w:rsidP="0092648A">
      <w:pPr>
        <w:autoSpaceDE w:val="0"/>
        <w:spacing w:after="0"/>
        <w:ind w:firstLine="54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ind w:firstLine="54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Сведения об основных мерах правового регулирования в сфере реализации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подпрограммы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представлены  в </w:t>
      </w:r>
      <w:r w:rsidR="00E91E93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приложении 5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 подпрограмме 3 муниципальной программы.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9. Информация об участии в реализации подпрограммы муниципальной программы орг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низаций с государственным и муниципальным участием, общественных, научных и иных орган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и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заций, внебюджетных фондов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Организации с государственным и муниципальным участием, общественные, научные и иные орг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низации, внебюджетные фонды  в реализации подпрограммы 3 муниципальной программы не участвуют.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10. Сведения об участии органов местного самоуправления поселений муниципального о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б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разования в реализации подпрограммы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Участие в реализации подпрограммы 3 муниципальной программы органов местного самоуправл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ния поселений района не предусмотрено.</w:t>
      </w:r>
    </w:p>
    <w:p w:rsidR="0092648A" w:rsidRPr="00B6041B" w:rsidRDefault="0092648A" w:rsidP="0092648A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p w:rsidR="0092648A" w:rsidRPr="00B6041B" w:rsidRDefault="0092648A" w:rsidP="0092648A">
      <w:pPr>
        <w:autoSpaceDE w:val="0"/>
        <w:spacing w:after="0" w:line="240" w:lineRule="auto"/>
        <w:rPr>
          <w:rFonts w:ascii="Times New Roman" w:eastAsia="Times New Roman" w:hAnsi="Times New Roman"/>
          <w:color w:val="000000"/>
          <w:spacing w:val="-2"/>
          <w:sz w:val="23"/>
          <w:szCs w:val="23"/>
          <w:lang w:eastAsia="zh-CN"/>
        </w:rPr>
      </w:pPr>
    </w:p>
    <w:p w:rsidR="0092648A" w:rsidRPr="00ED6802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  <w:sectPr w:rsidR="0092648A" w:rsidRPr="00ED6802" w:rsidSect="008A1872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227" w:right="425" w:bottom="142" w:left="992" w:header="709" w:footer="709" w:gutter="0"/>
          <w:cols w:space="720"/>
          <w:docGrid w:linePitch="360"/>
        </w:sect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1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СВЕДЕНИЯ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о целевых показателях (индикаторах) подпрограммы 3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15451" w:type="dxa"/>
        <w:tblInd w:w="250" w:type="dxa"/>
        <w:tblLayout w:type="fixed"/>
        <w:tblLook w:val="0000"/>
      </w:tblPr>
      <w:tblGrid>
        <w:gridCol w:w="569"/>
        <w:gridCol w:w="4392"/>
        <w:gridCol w:w="2268"/>
        <w:gridCol w:w="567"/>
        <w:gridCol w:w="851"/>
        <w:gridCol w:w="850"/>
        <w:gridCol w:w="993"/>
        <w:gridCol w:w="992"/>
        <w:gridCol w:w="993"/>
        <w:gridCol w:w="992"/>
        <w:gridCol w:w="992"/>
        <w:gridCol w:w="992"/>
      </w:tblGrid>
      <w:tr w:rsidR="0092648A" w:rsidRPr="00B6041B" w:rsidTr="00F90A63">
        <w:trPr>
          <w:trHeight w:val="97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п/п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Задача, направленная 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 достижение цели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цел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вого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Ед. измер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Факт 2018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Оцен. 2019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Значение целевого показателя</w:t>
            </w:r>
          </w:p>
          <w:p w:rsidR="0092648A" w:rsidRPr="00B6041B" w:rsidRDefault="0092648A" w:rsidP="00F90A63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B6041B" w:rsidTr="00F90A63">
        <w:trPr>
          <w:trHeight w:val="495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cs="Calibri"/>
                <w:sz w:val="23"/>
                <w:szCs w:val="23"/>
              </w:rPr>
            </w:pP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2025 год</w:t>
            </w:r>
          </w:p>
        </w:tc>
      </w:tr>
      <w:tr w:rsidR="0092648A" w:rsidRPr="00B6041B" w:rsidTr="00F90A63">
        <w:trPr>
          <w:trHeight w:val="247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3"/>
                <w:szCs w:val="23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  <w:t xml:space="preserve">Задача 1.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Обеспечение исполнения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Управлением образования администрции </w:t>
            </w:r>
          </w:p>
          <w:p w:rsidR="0092648A" w:rsidRPr="00B6041B" w:rsidRDefault="0092648A" w:rsidP="00B6041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Никольского муниципального района,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 учреждением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«Центр бюджетного учета и отчетности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Никольского муниципального района» 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учреждением «Центр обслуживания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бюджетных учреждений»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возложенных  полномочий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доля выполненных мероприятий Плана реализации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ципальной пр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</w:tr>
      <w:tr w:rsidR="0092648A" w:rsidRPr="00B6041B" w:rsidTr="00F90A63">
        <w:trPr>
          <w:trHeight w:val="6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3"/>
                <w:szCs w:val="23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Задача 2.</w:t>
            </w: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выполнения муниципальн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го задания на оказание муниципальных услуг и выполнение работ муниципал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ь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ными организациями района в сфере 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Выполнение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ципального задания на оказание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ципальных услуг и выполнение работ муниципальными организациями ра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й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она в сфере образ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</w:tr>
    </w:tbl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ED6802" w:rsidRDefault="0092648A" w:rsidP="00B6041B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Приложение 2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к подпрограмме 3 муниципальной программы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</w:p>
    <w:tbl>
      <w:tblPr>
        <w:tblW w:w="16302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1"/>
        <w:gridCol w:w="2256"/>
        <w:gridCol w:w="458"/>
        <w:gridCol w:w="2669"/>
        <w:gridCol w:w="1248"/>
        <w:gridCol w:w="1842"/>
        <w:gridCol w:w="1949"/>
        <w:gridCol w:w="1453"/>
        <w:gridCol w:w="1559"/>
        <w:gridCol w:w="851"/>
        <w:gridCol w:w="1276"/>
      </w:tblGrid>
      <w:tr w:rsidR="0092648A" w:rsidRPr="00ED6802" w:rsidTr="00F90A63">
        <w:trPr>
          <w:trHeight w:val="600"/>
        </w:trPr>
        <w:tc>
          <w:tcPr>
            <w:tcW w:w="1630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СВЕДЕНИЯ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о порядке сбора информации и методике расчета целевого показателя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подпрограммы 3 муниципальной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73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п/п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Ед. изм.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Определение целевого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Временные характерист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ки целевого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Алгоритм формир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 (формула)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казателя и методич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ские пояснения к 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левому показателю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Базовые показатели, используемые в фо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муле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Метод сбора и индекс формы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Объект и единица 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Охват единиц совоку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Ответстве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за сбор данных по целевому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казателю</w:t>
            </w:r>
          </w:p>
        </w:tc>
      </w:tr>
      <w:tr w:rsidR="0092648A" w:rsidRPr="00ED6802" w:rsidTr="00F90A63">
        <w:trPr>
          <w:trHeight w:val="287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11</w:t>
            </w:r>
          </w:p>
        </w:tc>
      </w:tr>
      <w:tr w:rsidR="0092648A" w:rsidRPr="00ED6802" w:rsidTr="00F90A63">
        <w:trPr>
          <w:trHeight w:val="238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Доля выполненных м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роприятий Плана реал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зации муниципальной программы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ур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вень выполнения мероприятий Плана реализации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программы, позволяет  оценить результаты деятельн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сти ответственного исполнит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ля, соисполнителя, участников подпрограммы 4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 в рамках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мероприятий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Годовая,  за отчетный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риод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 w:rsidR="002A16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где С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– доля выпо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нения меропри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я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тий 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выполненных в соответствии с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ном реализации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ципальной программы в отчетном периоде.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3-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Мероприятия Плана реализации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2349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предусмо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ренных Планом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муниципальной программы на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период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92648A" w:rsidRPr="00ED6802" w:rsidTr="00F90A63">
        <w:trPr>
          <w:trHeight w:val="274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2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Выполнение муниц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пального задания на ок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зание муниципальных услуг и выполнение р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бот муниципальными организациями района в сфере образования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пень выполнения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оказание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зациями района в сфере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общеобр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зовательным организациям: отчетность за первое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годие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и за вт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рое полугодие отчетного г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да.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ным организ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од(годовая отчетность)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где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  <w:r w:rsidRPr="005F2277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процент выполн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муниципального задания на оказание муниципальных услуг и выполнение работ муниципальными организациями ра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 в сфере образов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фактическое 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муниципал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муниципальных услуг и выполнение работ муниципальн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ми организациями района в сфере образ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вания;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3 – 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Муниципальные задания на оказ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ных услуг и 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муниципальных организаций 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4167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утвержденное м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задание на оказание муниц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пальных услуг и 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ципальными организ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циями района в сфере образования 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</w:tbl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br w:type="page"/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3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8D564F" w:rsidRPr="007714C1" w:rsidRDefault="008D564F" w:rsidP="008D564F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4C1">
        <w:rPr>
          <w:rFonts w:ascii="Times New Roman" w:hAnsi="Times New Roman"/>
          <w:b/>
          <w:sz w:val="20"/>
          <w:szCs w:val="20"/>
        </w:rPr>
        <w:t>ФИНАНСОВОЕ ОБЕСПЕЧЕНИЕ</w:t>
      </w:r>
    </w:p>
    <w:p w:rsidR="008D564F" w:rsidRPr="007714C1" w:rsidRDefault="008D564F" w:rsidP="008D564F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4C1">
        <w:rPr>
          <w:rFonts w:ascii="Times New Roman" w:hAnsi="Times New Roman"/>
          <w:b/>
          <w:sz w:val="20"/>
          <w:szCs w:val="20"/>
        </w:rPr>
        <w:t xml:space="preserve"> подпрограммы 3 муниципальной программы за счет средств районного бюджета</w:t>
      </w:r>
    </w:p>
    <w:p w:rsidR="008D564F" w:rsidRPr="007714C1" w:rsidRDefault="008D564F" w:rsidP="008D564F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6018" w:type="dxa"/>
        <w:tblInd w:w="108" w:type="dxa"/>
        <w:tblLayout w:type="fixed"/>
        <w:tblLook w:val="0000"/>
      </w:tblPr>
      <w:tblGrid>
        <w:gridCol w:w="566"/>
        <w:gridCol w:w="1986"/>
        <w:gridCol w:w="2410"/>
        <w:gridCol w:w="2409"/>
        <w:gridCol w:w="2268"/>
        <w:gridCol w:w="1134"/>
        <w:gridCol w:w="1134"/>
        <w:gridCol w:w="1134"/>
        <w:gridCol w:w="993"/>
        <w:gridCol w:w="992"/>
        <w:gridCol w:w="992"/>
      </w:tblGrid>
      <w:tr w:rsidR="008D564F" w:rsidRPr="007714C1" w:rsidTr="007C50EE">
        <w:trPr>
          <w:trHeight w:val="35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8D564F" w:rsidRPr="007714C1" w:rsidRDefault="008D564F" w:rsidP="007C50E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  <w:p w:rsidR="008D564F" w:rsidRPr="007714C1" w:rsidRDefault="008D564F" w:rsidP="007C50E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8D564F" w:rsidRPr="007714C1" w:rsidRDefault="008D564F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ведомственной целевой програ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мы, основного 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Ответственный испо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нитель, участник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Источник финансов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обеспечения 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Расходы (тыс. руб.)</w:t>
            </w:r>
          </w:p>
        </w:tc>
      </w:tr>
      <w:tr w:rsidR="008D564F" w:rsidRPr="007714C1" w:rsidTr="007C50EE">
        <w:trPr>
          <w:trHeight w:val="49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</w:tc>
      </w:tr>
      <w:tr w:rsidR="008D564F" w:rsidRPr="007714C1" w:rsidTr="007C50EE">
        <w:trPr>
          <w:trHeight w:val="2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7714C1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8D564F" w:rsidRPr="007714C1" w:rsidTr="007C50EE">
        <w:trPr>
          <w:trHeight w:val="20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8D564F" w:rsidRPr="007714C1" w:rsidRDefault="008D564F" w:rsidP="007C50EE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Подпрограмма 3 «Обеспечение реализации подпрограмм»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«Развитие образ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вания </w:t>
            </w:r>
          </w:p>
          <w:p w:rsidR="008D564F" w:rsidRPr="007714C1" w:rsidRDefault="008D564F" w:rsidP="007C50E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Никольского м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у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ниципального района</w:t>
            </w:r>
          </w:p>
          <w:p w:rsidR="008D564F" w:rsidRPr="007714C1" w:rsidRDefault="008D564F" w:rsidP="007C50E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 2020-2025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годы»</w:t>
            </w:r>
          </w:p>
          <w:p w:rsidR="008D564F" w:rsidRPr="007714C1" w:rsidRDefault="008D564F" w:rsidP="007C50EE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4E4548" w:rsidRDefault="008D564F" w:rsidP="007C50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  <w:p w:rsidR="008D564F" w:rsidRPr="004E4548" w:rsidRDefault="008D564F" w:rsidP="007C50E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Ответственный исполн</w:t>
            </w: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тель:</w:t>
            </w:r>
          </w:p>
          <w:p w:rsidR="008D564F" w:rsidRPr="004E4548" w:rsidRDefault="008D564F" w:rsidP="007C50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  <w:p w:rsidR="008D564F" w:rsidRPr="004E4548" w:rsidRDefault="008D564F" w:rsidP="007C50E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Соисполнитель:</w:t>
            </w:r>
          </w:p>
          <w:p w:rsidR="008D564F" w:rsidRPr="004E4548" w:rsidRDefault="008D564F" w:rsidP="007C50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Муниципальное казенное учреждение «Центр обсл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у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живания бюджетных учр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ждений»</w:t>
            </w:r>
          </w:p>
          <w:p w:rsidR="008D564F" w:rsidRPr="004E4548" w:rsidRDefault="008D564F" w:rsidP="007C50E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Участник 1:</w:t>
            </w:r>
          </w:p>
          <w:p w:rsidR="008D564F" w:rsidRPr="004E4548" w:rsidRDefault="008D564F" w:rsidP="007C50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  <w:p w:rsidR="008D564F" w:rsidRPr="004E4548" w:rsidRDefault="008D564F" w:rsidP="007C50E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Участник 2:</w:t>
            </w:r>
          </w:p>
          <w:p w:rsidR="008D564F" w:rsidRPr="007714C1" w:rsidRDefault="008D564F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Администрация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2F661B" w:rsidRDefault="008D564F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61B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0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</w:tr>
      <w:tr w:rsidR="008D564F" w:rsidRPr="007714C1" w:rsidTr="007C50EE">
        <w:trPr>
          <w:trHeight w:val="38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2F661B" w:rsidRDefault="008D564F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A23B5" w:rsidRDefault="008D564F" w:rsidP="007C50EE">
            <w:pPr>
              <w:spacing w:after="0" w:line="240" w:lineRule="auto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</w:tr>
      <w:tr w:rsidR="008D564F" w:rsidRPr="007714C1" w:rsidTr="007C50EE">
        <w:trPr>
          <w:trHeight w:val="34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2F661B" w:rsidRDefault="008D564F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Default="008D564F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7714C1" w:rsidRDefault="008D564F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средств фед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е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</w:tr>
      <w:tr w:rsidR="008D564F" w:rsidRPr="007714C1" w:rsidTr="007C50EE">
        <w:trPr>
          <w:trHeight w:val="3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2F661B" w:rsidRDefault="008D564F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Default="008D564F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7714C1" w:rsidRDefault="008D564F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</w:tr>
      <w:tr w:rsidR="008D564F" w:rsidRPr="007714C1" w:rsidTr="007C50EE">
        <w:trPr>
          <w:trHeight w:val="70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D564F" w:rsidRPr="002F661B" w:rsidRDefault="008D564F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Default="008D564F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7714C1" w:rsidRDefault="008D564F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п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</w:tr>
      <w:tr w:rsidR="008D564F" w:rsidRPr="007714C1" w:rsidTr="007C50EE">
        <w:trPr>
          <w:trHeight w:val="32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64F" w:rsidRPr="007714C1" w:rsidRDefault="008D564F" w:rsidP="007C50EE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</w:t>
            </w: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приятие 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D564F" w:rsidRDefault="008D564F" w:rsidP="007C50EE">
            <w:pPr>
              <w:spacing w:line="240" w:lineRule="auto"/>
              <w:rPr>
                <w:sz w:val="28"/>
                <w:szCs w:val="28"/>
              </w:rPr>
            </w:pPr>
            <w:r w:rsidRPr="00E53C2C">
              <w:rPr>
                <w:rFonts w:ascii="Times New Roman" w:hAnsi="Times New Roman"/>
                <w:sz w:val="20"/>
                <w:szCs w:val="20"/>
              </w:rPr>
              <w:t>"Содействие орг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низации предоста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в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ления общедосту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п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 и бесплатного дошкольного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 xml:space="preserve">зования, начального общего, основного общего, среднего </w:t>
            </w:r>
            <w:r w:rsidRPr="00E53C2C">
              <w:rPr>
                <w:rFonts w:ascii="Times New Roman" w:hAnsi="Times New Roman"/>
                <w:sz w:val="20"/>
                <w:szCs w:val="20"/>
              </w:rPr>
              <w:lastRenderedPageBreak/>
              <w:t>общего образов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ния, дополнител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образования на территории Никол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ского муниципал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района, обе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печение хозяйс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т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венной, методич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е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ской и правовой деятельности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зовательных орг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низаций</w:t>
            </w:r>
            <w:r>
              <w:rPr>
                <w:sz w:val="28"/>
                <w:szCs w:val="28"/>
              </w:rPr>
              <w:t>"</w:t>
            </w:r>
          </w:p>
          <w:p w:rsidR="008D564F" w:rsidRPr="002F661B" w:rsidRDefault="008D564F" w:rsidP="007C50EE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F661B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Никол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ь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  <w:p w:rsidR="008D564F" w:rsidRPr="002F661B" w:rsidRDefault="008D564F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униципальное казе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н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ное учреждение «Центр обслуживания бюдже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ных учреждений»).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4F" w:rsidRPr="002F661B" w:rsidRDefault="008D564F" w:rsidP="007C50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661B">
              <w:rPr>
                <w:rFonts w:ascii="Times New Roman" w:hAnsi="Times New Roman"/>
                <w:sz w:val="18"/>
                <w:szCs w:val="18"/>
              </w:rPr>
              <w:t>доля выполненных мер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о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приятий Плана реализации муниципальной программы; Выполнение муниципал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ь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ного задания на оказание муниципальных услуг и выполнение работ муниц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и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 xml:space="preserve">пальными организациями района в сфере образования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</w:tr>
      <w:tr w:rsidR="008D564F" w:rsidRPr="007714C1" w:rsidTr="007C50EE">
        <w:trPr>
          <w:trHeight w:val="447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4E4548" w:rsidRDefault="008D564F" w:rsidP="007C50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собственные доходы ра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й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</w:tr>
      <w:tr w:rsidR="008D564F" w:rsidRPr="007714C1" w:rsidTr="007C50EE">
        <w:trPr>
          <w:trHeight w:val="255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4E4548" w:rsidRDefault="008D564F" w:rsidP="007C50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 xml:space="preserve">субвенции и субсидии из областного бюджета за </w:t>
            </w:r>
            <w:r w:rsidRPr="004E4548">
              <w:rPr>
                <w:rFonts w:ascii="Times New Roman" w:hAnsi="Times New Roman"/>
                <w:sz w:val="18"/>
                <w:szCs w:val="18"/>
              </w:rPr>
              <w:lastRenderedPageBreak/>
              <w:t>счет средств федеральн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8D564F" w:rsidRPr="007714C1" w:rsidTr="007C50EE">
        <w:trPr>
          <w:trHeight w:val="762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4E4548" w:rsidRDefault="008D564F" w:rsidP="007C50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8D564F" w:rsidRPr="007714C1" w:rsidTr="007C50EE">
        <w:trPr>
          <w:trHeight w:val="533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564F" w:rsidRPr="004E4548" w:rsidRDefault="008D564F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548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4E4548">
              <w:rPr>
                <w:rFonts w:ascii="Times New Roman" w:hAnsi="Times New Roman"/>
                <w:sz w:val="20"/>
                <w:szCs w:val="20"/>
              </w:rPr>
              <w:t>п</w:t>
            </w:r>
            <w:r w:rsidRPr="004E4548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64F" w:rsidRPr="008D0810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8D564F" w:rsidRPr="007714C1" w:rsidTr="007C50EE">
        <w:trPr>
          <w:trHeight w:val="22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D564F" w:rsidRPr="007714C1" w:rsidRDefault="008D564F" w:rsidP="007C50EE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мероприятие 2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E53C2C" w:rsidRDefault="008D564F" w:rsidP="007C50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7714C1" w:rsidRDefault="008D564F" w:rsidP="007C50E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3C2C">
              <w:rPr>
                <w:rFonts w:ascii="Times New Roman" w:hAnsi="Times New Roman"/>
                <w:sz w:val="20"/>
                <w:szCs w:val="20"/>
              </w:rPr>
              <w:t>Выполнение фун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к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ций и полномочий Управлением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зования админис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т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рации Никольского муниципального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81E62" w:rsidRDefault="008D564F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 Никол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81E62" w:rsidRDefault="008D564F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доля выполненных м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роприятий Плана реал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зации муниципальной программы; Выполнение муниципального задания на оказание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пальных услуг и выпо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нение работ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пальными организаци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я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ми района в сфере обр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а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</w:tr>
      <w:tr w:rsidR="008D564F" w:rsidRPr="007714C1" w:rsidTr="007C50EE">
        <w:trPr>
          <w:trHeight w:val="39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8A23B5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</w:tr>
      <w:tr w:rsidR="008D564F" w:rsidRPr="007714C1" w:rsidTr="007C50EE">
        <w:trPr>
          <w:trHeight w:val="37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средств фед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8D564F" w:rsidRPr="007714C1" w:rsidTr="007C50EE">
        <w:trPr>
          <w:trHeight w:val="40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8D564F" w:rsidRPr="007714C1" w:rsidTr="007C50EE">
        <w:trPr>
          <w:trHeight w:val="38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64F" w:rsidRPr="007714C1" w:rsidRDefault="008D564F" w:rsidP="007C50E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7714C1" w:rsidRDefault="008D564F" w:rsidP="007C50E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564F" w:rsidRPr="00881E62" w:rsidRDefault="008D564F" w:rsidP="007C5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92648A" w:rsidRPr="007714C1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7129F8">
      <w:pPr>
        <w:spacing w:after="0"/>
        <w:ind w:right="-1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2A16F8" w:rsidRDefault="002A16F8" w:rsidP="002A16F8">
      <w:pPr>
        <w:autoSpaceDE w:val="0"/>
        <w:spacing w:after="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lastRenderedPageBreak/>
        <w:t>Приложение  4</w:t>
      </w:r>
    </w:p>
    <w:p w:rsidR="002A16F8" w:rsidRDefault="002A16F8" w:rsidP="002A16F8">
      <w:pPr>
        <w:autoSpaceDE w:val="0"/>
        <w:spacing w:after="0"/>
        <w:ind w:left="71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к подпрограмме 3 муниципальной программы</w:t>
      </w:r>
    </w:p>
    <w:p w:rsidR="002A16F8" w:rsidRDefault="002A16F8" w:rsidP="002A16F8">
      <w:pPr>
        <w:autoSpaceDE w:val="0"/>
        <w:spacing w:after="0"/>
        <w:rPr>
          <w:rFonts w:ascii="Times New Roman" w:hAnsi="Times New Roman"/>
          <w:b/>
          <w:sz w:val="24"/>
          <w:szCs w:val="24"/>
          <w:lang w:eastAsia="zh-CN"/>
        </w:rPr>
      </w:pPr>
    </w:p>
    <w:p w:rsidR="002A16F8" w:rsidRDefault="002A16F8" w:rsidP="002A16F8">
      <w:pPr>
        <w:autoSpaceDE w:val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8D564F" w:rsidRPr="00CA5FD0" w:rsidRDefault="008D564F" w:rsidP="008D564F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>ПРОГНОЗНАЯ (СПРАВОЧНАЯ) ОЦЕНКА</w:t>
      </w:r>
    </w:p>
    <w:p w:rsidR="008D564F" w:rsidRPr="00CA5FD0" w:rsidRDefault="008D564F" w:rsidP="008D564F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8D564F" w:rsidRPr="00CA5FD0" w:rsidRDefault="008D564F" w:rsidP="008D564F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>подпрограммы 3 муниципальной программы</w:t>
      </w:r>
    </w:p>
    <w:p w:rsidR="008D564F" w:rsidRPr="00CA5FD0" w:rsidRDefault="008D564F" w:rsidP="008D564F">
      <w:pPr>
        <w:autoSpaceDE w:val="0"/>
        <w:spacing w:after="0"/>
        <w:jc w:val="both"/>
        <w:rPr>
          <w:rFonts w:ascii="Times New Roman" w:hAnsi="Times New Roman"/>
          <w:b/>
          <w:sz w:val="24"/>
          <w:szCs w:val="24"/>
          <w:lang w:eastAsia="zh-CN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6935"/>
        <w:gridCol w:w="1570"/>
        <w:gridCol w:w="1418"/>
        <w:gridCol w:w="1417"/>
        <w:gridCol w:w="1418"/>
        <w:gridCol w:w="1417"/>
        <w:gridCol w:w="1417"/>
      </w:tblGrid>
      <w:tr w:rsidR="008D564F" w:rsidRPr="00CA5FD0" w:rsidTr="007C50EE">
        <w:trPr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Источник финансового обеспечения</w:t>
            </w:r>
          </w:p>
        </w:tc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Оценка расходов (тыс. руб.)</w:t>
            </w:r>
          </w:p>
        </w:tc>
      </w:tr>
      <w:tr w:rsidR="008D564F" w:rsidRPr="00CA5FD0" w:rsidTr="007C50EE">
        <w:trPr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2020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2021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2022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023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2024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CA5FD0" w:rsidRDefault="008D564F" w:rsidP="007C50EE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2025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</w:tr>
      <w:tr w:rsidR="008D564F" w:rsidRPr="00CA5FD0" w:rsidTr="007C50EE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64F" w:rsidRPr="00CA5FD0" w:rsidRDefault="008D564F" w:rsidP="007C50EE">
            <w:pPr>
              <w:autoSpaceDE w:val="0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8D564F" w:rsidRPr="00CA5FD0" w:rsidTr="007C50E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федеральный бюджет </w:t>
            </w: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8D564F" w:rsidRPr="00CA5FD0" w:rsidTr="007C50EE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областной бюджет </w:t>
            </w: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8D564F" w:rsidRPr="00CA5FD0" w:rsidTr="007C50EE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бюджеты поселений </w:t>
            </w: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&lt;**&gt;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8D564F" w:rsidRPr="00CA5FD0" w:rsidTr="007C50E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Организации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64F" w:rsidRPr="00CA5FD0" w:rsidRDefault="008D564F" w:rsidP="007C50E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64F" w:rsidRPr="00CA5FD0" w:rsidRDefault="008D564F" w:rsidP="007C50E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Х</w:t>
            </w:r>
          </w:p>
        </w:tc>
      </w:tr>
    </w:tbl>
    <w:p w:rsidR="008D564F" w:rsidRPr="00CA5FD0" w:rsidRDefault="008D564F" w:rsidP="008D564F">
      <w:pPr>
        <w:autoSpaceDE w:val="0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&lt;*&gt; </w:t>
      </w:r>
      <w:r w:rsidRPr="00CA5FD0">
        <w:rPr>
          <w:rFonts w:ascii="Times New Roman" w:hAnsi="Times New Roman"/>
          <w:i/>
          <w:sz w:val="24"/>
          <w:szCs w:val="24"/>
          <w:lang w:eastAsia="zh-CN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CA5FD0">
        <w:rPr>
          <w:rFonts w:ascii="Times New Roman" w:hAnsi="Times New Roman"/>
          <w:i/>
          <w:sz w:val="24"/>
          <w:szCs w:val="24"/>
          <w:lang w:eastAsia="zh-CN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8D564F" w:rsidRPr="00942841" w:rsidRDefault="008D564F" w:rsidP="008D564F">
      <w:pPr>
        <w:autoSpaceDE w:val="0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CA5FD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&lt;**&gt; </w:t>
      </w:r>
      <w:r w:rsidRPr="00CA5FD0">
        <w:rPr>
          <w:rFonts w:ascii="Times New Roman" w:hAnsi="Times New Roman"/>
          <w:i/>
          <w:sz w:val="24"/>
          <w:szCs w:val="24"/>
          <w:lang w:eastAsia="zh-CN"/>
        </w:rPr>
        <w:t>Сведения об участии поселений приводится в муниципальных программах района в случае участия поселений</w:t>
      </w:r>
    </w:p>
    <w:p w:rsidR="002A16F8" w:rsidRDefault="002A16F8" w:rsidP="002A16F8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A16F8" w:rsidRDefault="002A16F8" w:rsidP="002A16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6F8" w:rsidRDefault="002A16F8" w:rsidP="002A16F8"/>
    <w:p w:rsidR="002A16F8" w:rsidRDefault="002A16F8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lastRenderedPageBreak/>
        <w:t xml:space="preserve">Приложение </w:t>
      </w:r>
      <w:r w:rsidR="002A16F8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5</w:t>
      </w: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СВЕДЕНИЯ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подпрограммы 3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муниципальной программы</w:t>
      </w:r>
    </w:p>
    <w:tbl>
      <w:tblPr>
        <w:tblW w:w="15876" w:type="dxa"/>
        <w:tblInd w:w="2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5"/>
        <w:gridCol w:w="3099"/>
        <w:gridCol w:w="5528"/>
        <w:gridCol w:w="3260"/>
        <w:gridCol w:w="3544"/>
      </w:tblGrid>
      <w:tr w:rsidR="0092648A" w:rsidRPr="00ED6802" w:rsidTr="00F90A63">
        <w:trPr>
          <w:trHeight w:val="87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648A" w:rsidRPr="00ED6802" w:rsidRDefault="0092648A" w:rsidP="00F90A6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7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Приказ Управления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мероприятий Управления образования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администрации Никол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ского муниципального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(до 1 сентября)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1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пальных услуг (выполнение работ) бюджетным образовател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ным учреждениям Никольского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Никольского муниципального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Ежегодно (в течение 15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 xml:space="preserve"> рабочих дней со дня утверждения Управлением образования 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д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министрации  лимитов бюджетных обяз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тельств на предоставление субсидии на ф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нансовое обеспечение выполнения муниц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пального задания)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1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нов финансово-хозяйственной деятельности по бюджетным 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реждениям и нормативных затрат на оказание муниципальных услуг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(в течение 10 рабочих дней со 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ня доведения Финансовым управлением утве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жденных показателей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на очередной фина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совый год)</w:t>
            </w:r>
          </w:p>
        </w:tc>
      </w:tr>
    </w:tbl>
    <w:p w:rsidR="0092648A" w:rsidRPr="00ED6802" w:rsidRDefault="0092648A" w:rsidP="0092648A">
      <w:pPr>
        <w:shd w:val="clear" w:color="auto" w:fill="FFFFFF"/>
        <w:tabs>
          <w:tab w:val="left" w:pos="929"/>
        </w:tabs>
        <w:spacing w:after="0" w:line="240" w:lineRule="auto"/>
        <w:ind w:left="7" w:hanging="7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tabs>
          <w:tab w:val="left" w:pos="1155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ab/>
      </w:r>
    </w:p>
    <w:p w:rsidR="0092648A" w:rsidRPr="00ED6802" w:rsidRDefault="0092648A" w:rsidP="0092648A">
      <w:pPr>
        <w:rPr>
          <w:sz w:val="21"/>
          <w:szCs w:val="21"/>
        </w:rPr>
      </w:pPr>
    </w:p>
    <w:p w:rsidR="005D05F2" w:rsidRDefault="005D05F2" w:rsidP="00621E34">
      <w:pPr>
        <w:shd w:val="clear" w:color="auto" w:fill="FFFFFF"/>
        <w:tabs>
          <w:tab w:val="left" w:pos="902"/>
        </w:tabs>
        <w:spacing w:line="274" w:lineRule="exact"/>
        <w:ind w:left="557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5D05F2" w:rsidSect="0082103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/>
      <w:pgMar w:top="142" w:right="992" w:bottom="426" w:left="22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43F" w:rsidRPr="00ED6802" w:rsidRDefault="00E2443F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endnote>
  <w:endnote w:type="continuationSeparator" w:id="1">
    <w:p w:rsidR="00E2443F" w:rsidRPr="00ED6802" w:rsidRDefault="00E2443F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imesNewRomanPS-BoldMT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pStyle w:val="af9"/>
      <w:rPr>
        <w:sz w:val="23"/>
        <w:szCs w:val="23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pStyle w:val="af9"/>
      <w:rPr>
        <w:sz w:val="23"/>
        <w:szCs w:val="23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pStyle w:val="af9"/>
      <w:rPr>
        <w:sz w:val="23"/>
        <w:szCs w:val="23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43F" w:rsidRPr="00ED6802" w:rsidRDefault="00E2443F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footnote>
  <w:footnote w:type="continuationSeparator" w:id="1">
    <w:p w:rsidR="00E2443F" w:rsidRPr="00ED6802" w:rsidRDefault="00E2443F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</w:p>
  <w:p w:rsidR="00D01DB3" w:rsidRPr="00ED6802" w:rsidRDefault="00D01DB3">
    <w:pPr>
      <w:rPr>
        <w:sz w:val="21"/>
        <w:szCs w:val="21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54" type="#_x0000_t202" style="position:absolute;margin-left:0;margin-top:.05pt;width:11.8pt;height:13.55pt;z-index:25165619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9LrKHZoCAAAiBQAADgAAAAAAAAAAAAAAAAAuAgAAZHJzL2Uyb0RvYy54&#10;bWxQSwECLQAUAAYACAAAACEAaQ+eatkAAAADAQAADwAAAAAAAAAAAAAAAAD0BAAAZHJzL2Rvd25y&#10;ZXYueG1sUEsFBgAAAAAEAAQA8wAAAPoFAAAAAA==&#10;" stroked="f">
          <v:fill opacity="0"/>
          <v:textbox inset="0,0,0,0">
            <w:txbxContent>
              <w:p w:rsidR="00D01DB3" w:rsidRPr="00ED6802" w:rsidRDefault="00D01DB3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6" type="#_x0000_t202" style="position:absolute;margin-left:0;margin-top:.05pt;width:11.8pt;height:13.55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oA8enJoCAAAiBQAADgAAAAAAAAAAAAAAAAAuAgAAZHJzL2Uyb0RvYy54&#10;bWxQSwECLQAUAAYACAAAACEAaQ+eatkAAAADAQAADwAAAAAAAAAAAAAAAAD0BAAAZHJzL2Rvd25y&#10;ZXYueG1sUEsFBgAAAAAEAAQA8wAAAPoFAAAAAA==&#10;" stroked="f">
          <v:fill opacity="0"/>
          <v:textbox style="mso-next-textbox:#Поле 2" inset="0,0,0,0">
            <w:txbxContent>
              <w:p w:rsidR="00D01DB3" w:rsidRPr="00ED6802" w:rsidRDefault="00D01DB3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B3" w:rsidRPr="00ED6802" w:rsidRDefault="00D01DB3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57" type="#_x0000_t202" style="position:absolute;margin-left:0;margin-top:.05pt;width:11.8pt;height:13.5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" stroked="f">
          <v:fill opacity="0"/>
          <v:textbox inset="0,0,0,0">
            <w:txbxContent>
              <w:p w:rsidR="00D01DB3" w:rsidRPr="00ED6802" w:rsidRDefault="00D01DB3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eastAsia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eastAsia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eastAsia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eastAsia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eastAsia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eastAsia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eastAsia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eastAsia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eastAsia="ar-SA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2">
    <w:nsid w:val="0000000D"/>
    <w:multiLevelType w:val="multilevel"/>
    <w:tmpl w:val="0000000D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color w:val="auto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931" w:hanging="540"/>
      </w:pPr>
      <w:rPr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0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93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44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3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786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77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28" w:hanging="1800"/>
      </w:pPr>
      <w:rPr>
        <w:color w:val="auto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decimal"/>
      <w:pStyle w:val="20"/>
      <w:lvlText w:val="%1."/>
      <w:lvlJc w:val="left"/>
      <w:pPr>
        <w:tabs>
          <w:tab w:val="num" w:pos="567"/>
        </w:tabs>
        <w:ind w:left="567" w:hanging="425"/>
      </w:pPr>
    </w:lvl>
    <w:lvl w:ilvl="1">
      <w:start w:val="1"/>
      <w:numFmt w:val="decimal"/>
      <w:lvlText w:val="2.%2."/>
      <w:lvlJc w:val="left"/>
      <w:pPr>
        <w:tabs>
          <w:tab w:val="num" w:pos="1418"/>
        </w:tabs>
        <w:ind w:left="1418" w:hanging="709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993"/>
      </w:p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425"/>
      </w:pPr>
    </w:lvl>
    <w:lvl w:ilvl="4">
      <w:start w:val="1"/>
      <w:numFmt w:val="decimal"/>
      <w:lvlText w:val="%1.%2.%3.%4.%5."/>
      <w:lvlJc w:val="left"/>
      <w:pPr>
        <w:tabs>
          <w:tab w:val="num" w:pos="538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646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718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26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349"/>
        </w:tabs>
        <w:ind w:left="5029" w:hanging="1440"/>
      </w:pPr>
    </w:lvl>
  </w:abstractNum>
  <w:abstractNum w:abstractNumId="14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5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upperRoman"/>
      <w:lvlText w:val="%1."/>
      <w:lvlJc w:val="left"/>
      <w:pPr>
        <w:tabs>
          <w:tab w:val="num" w:pos="1503"/>
        </w:tabs>
        <w:ind w:left="1503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3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6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2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83" w:hanging="1800"/>
      </w:pPr>
    </w:lvl>
  </w:abstractNum>
  <w:abstractNum w:abstractNumId="17">
    <w:nsid w:val="00000012"/>
    <w:multiLevelType w:val="singleLevel"/>
    <w:tmpl w:val="00000012"/>
    <w:name w:val="WW8Num17"/>
    <w:lvl w:ilvl="0">
      <w:start w:val="1"/>
      <w:numFmt w:val="decimal"/>
      <w:pStyle w:val="1H11H1Charh1chLevel1TopicHeadingSectionChap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9">
    <w:nsid w:val="01B76B38"/>
    <w:multiLevelType w:val="multilevel"/>
    <w:tmpl w:val="186E888A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0B9B79FA"/>
    <w:multiLevelType w:val="hybridMultilevel"/>
    <w:tmpl w:val="25A48334"/>
    <w:lvl w:ilvl="0" w:tplc="5788628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4D00EC"/>
    <w:multiLevelType w:val="multilevel"/>
    <w:tmpl w:val="3BF6DD30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19C54A14"/>
    <w:multiLevelType w:val="hybridMultilevel"/>
    <w:tmpl w:val="29D0594E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DDA62C6"/>
    <w:multiLevelType w:val="hybridMultilevel"/>
    <w:tmpl w:val="46382624"/>
    <w:lvl w:ilvl="0" w:tplc="169CDC42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4">
    <w:nsid w:val="261126C3"/>
    <w:multiLevelType w:val="hybridMultilevel"/>
    <w:tmpl w:val="6FA6A532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ED5551"/>
    <w:multiLevelType w:val="hybridMultilevel"/>
    <w:tmpl w:val="4D90EB82"/>
    <w:lvl w:ilvl="0" w:tplc="A6989C9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A3748AD"/>
    <w:multiLevelType w:val="singleLevel"/>
    <w:tmpl w:val="7060ACA6"/>
    <w:lvl w:ilvl="0">
      <w:start w:val="1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7">
    <w:nsid w:val="2F837C1D"/>
    <w:multiLevelType w:val="multilevel"/>
    <w:tmpl w:val="061CC414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b/>
      </w:rPr>
    </w:lvl>
  </w:abstractNum>
  <w:abstractNum w:abstractNumId="28">
    <w:nsid w:val="303F1299"/>
    <w:multiLevelType w:val="singleLevel"/>
    <w:tmpl w:val="7060ACA6"/>
    <w:lvl w:ilvl="0">
      <w:start w:val="1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9">
    <w:nsid w:val="36DE24F2"/>
    <w:multiLevelType w:val="multilevel"/>
    <w:tmpl w:val="B8F87C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>
    <w:nsid w:val="3A923807"/>
    <w:multiLevelType w:val="multilevel"/>
    <w:tmpl w:val="5E2E928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1">
    <w:nsid w:val="3EF176A2"/>
    <w:multiLevelType w:val="multilevel"/>
    <w:tmpl w:val="E4C4DF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46863AFC"/>
    <w:multiLevelType w:val="multilevel"/>
    <w:tmpl w:val="33629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472060CA"/>
    <w:multiLevelType w:val="hybridMultilevel"/>
    <w:tmpl w:val="DA8012A6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A95A40"/>
    <w:multiLevelType w:val="hybridMultilevel"/>
    <w:tmpl w:val="C3F642DC"/>
    <w:lvl w:ilvl="0" w:tplc="349E150C">
      <w:start w:val="4"/>
      <w:numFmt w:val="decimal"/>
      <w:lvlText w:val="%1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5">
    <w:nsid w:val="5DE269BF"/>
    <w:multiLevelType w:val="hybridMultilevel"/>
    <w:tmpl w:val="B790972E"/>
    <w:lvl w:ilvl="0" w:tplc="CD7236C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D46CC9"/>
    <w:multiLevelType w:val="multilevel"/>
    <w:tmpl w:val="81064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>
    <w:nsid w:val="66354923"/>
    <w:multiLevelType w:val="hybridMultilevel"/>
    <w:tmpl w:val="7BF85FAA"/>
    <w:lvl w:ilvl="0" w:tplc="14289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374D6E"/>
    <w:multiLevelType w:val="hybridMultilevel"/>
    <w:tmpl w:val="6284CE14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CA5FD8"/>
    <w:multiLevelType w:val="hybridMultilevel"/>
    <w:tmpl w:val="74CC1118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A105AF"/>
    <w:multiLevelType w:val="multilevel"/>
    <w:tmpl w:val="E2AC84EA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7BC20A26"/>
    <w:multiLevelType w:val="multilevel"/>
    <w:tmpl w:val="0388E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>
    <w:nsid w:val="7CA35597"/>
    <w:multiLevelType w:val="hybridMultilevel"/>
    <w:tmpl w:val="A5263912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66052A"/>
    <w:multiLevelType w:val="multilevel"/>
    <w:tmpl w:val="061CC414"/>
    <w:lvl w:ilvl="0">
      <w:start w:val="4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  <w:b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32"/>
  </w:num>
  <w:num w:numId="21">
    <w:abstractNumId w:val="41"/>
  </w:num>
  <w:num w:numId="22">
    <w:abstractNumId w:val="31"/>
  </w:num>
  <w:num w:numId="23">
    <w:abstractNumId w:val="36"/>
  </w:num>
  <w:num w:numId="24">
    <w:abstractNumId w:val="35"/>
  </w:num>
  <w:num w:numId="25">
    <w:abstractNumId w:val="29"/>
  </w:num>
  <w:num w:numId="26">
    <w:abstractNumId w:val="34"/>
  </w:num>
  <w:num w:numId="27">
    <w:abstractNumId w:val="20"/>
  </w:num>
  <w:num w:numId="28">
    <w:abstractNumId w:val="25"/>
  </w:num>
  <w:num w:numId="29">
    <w:abstractNumId w:val="27"/>
  </w:num>
  <w:num w:numId="30">
    <w:abstractNumId w:val="43"/>
  </w:num>
  <w:num w:numId="31">
    <w:abstractNumId w:val="40"/>
  </w:num>
  <w:num w:numId="32">
    <w:abstractNumId w:val="19"/>
  </w:num>
  <w:num w:numId="33">
    <w:abstractNumId w:val="33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28"/>
  </w:num>
  <w:num w:numId="39">
    <w:abstractNumId w:val="21"/>
  </w:num>
  <w:num w:numId="40">
    <w:abstractNumId w:val="30"/>
  </w:num>
  <w:num w:numId="41">
    <w:abstractNumId w:val="24"/>
  </w:num>
  <w:num w:numId="42">
    <w:abstractNumId w:val="39"/>
  </w:num>
  <w:num w:numId="43">
    <w:abstractNumId w:val="42"/>
  </w:num>
  <w:num w:numId="44">
    <w:abstractNumId w:val="38"/>
  </w:num>
  <w:num w:numId="45">
    <w:abstractNumId w:val="22"/>
  </w:num>
  <w:num w:numId="46">
    <w:abstractNumId w:val="26"/>
  </w:num>
  <w:num w:numId="4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A3C71"/>
    <w:rsid w:val="00010A04"/>
    <w:rsid w:val="000110E8"/>
    <w:rsid w:val="00011F75"/>
    <w:rsid w:val="00013291"/>
    <w:rsid w:val="00015121"/>
    <w:rsid w:val="00031C84"/>
    <w:rsid w:val="00035590"/>
    <w:rsid w:val="00044BE8"/>
    <w:rsid w:val="00046E25"/>
    <w:rsid w:val="00050154"/>
    <w:rsid w:val="00055007"/>
    <w:rsid w:val="00057A4B"/>
    <w:rsid w:val="000615AD"/>
    <w:rsid w:val="00070A19"/>
    <w:rsid w:val="00071495"/>
    <w:rsid w:val="00074718"/>
    <w:rsid w:val="00074CAC"/>
    <w:rsid w:val="00080E24"/>
    <w:rsid w:val="00081619"/>
    <w:rsid w:val="0008455D"/>
    <w:rsid w:val="0009351B"/>
    <w:rsid w:val="00095AD6"/>
    <w:rsid w:val="000A1669"/>
    <w:rsid w:val="000A34B9"/>
    <w:rsid w:val="000A48D5"/>
    <w:rsid w:val="000A5C52"/>
    <w:rsid w:val="000B34A7"/>
    <w:rsid w:val="000B66F4"/>
    <w:rsid w:val="000C2522"/>
    <w:rsid w:val="000C3D74"/>
    <w:rsid w:val="000D1440"/>
    <w:rsid w:val="000D66B1"/>
    <w:rsid w:val="000D7AFF"/>
    <w:rsid w:val="000E2259"/>
    <w:rsid w:val="000E4C5A"/>
    <w:rsid w:val="001024FE"/>
    <w:rsid w:val="00102945"/>
    <w:rsid w:val="001110F7"/>
    <w:rsid w:val="00111FB1"/>
    <w:rsid w:val="00112C72"/>
    <w:rsid w:val="001201D5"/>
    <w:rsid w:val="001211A1"/>
    <w:rsid w:val="001264D8"/>
    <w:rsid w:val="001278CA"/>
    <w:rsid w:val="00130C31"/>
    <w:rsid w:val="00132F03"/>
    <w:rsid w:val="00133AA2"/>
    <w:rsid w:val="0013543E"/>
    <w:rsid w:val="00135B88"/>
    <w:rsid w:val="00136228"/>
    <w:rsid w:val="001451ED"/>
    <w:rsid w:val="001535A1"/>
    <w:rsid w:val="00155752"/>
    <w:rsid w:val="00157FE1"/>
    <w:rsid w:val="00160670"/>
    <w:rsid w:val="00170E1B"/>
    <w:rsid w:val="001737D2"/>
    <w:rsid w:val="001815B2"/>
    <w:rsid w:val="00183DE6"/>
    <w:rsid w:val="00184D33"/>
    <w:rsid w:val="00194035"/>
    <w:rsid w:val="00195D12"/>
    <w:rsid w:val="001A24E7"/>
    <w:rsid w:val="001A3EFC"/>
    <w:rsid w:val="001A70FD"/>
    <w:rsid w:val="001B1195"/>
    <w:rsid w:val="001B1FC5"/>
    <w:rsid w:val="001C3E96"/>
    <w:rsid w:val="001C4891"/>
    <w:rsid w:val="001C543C"/>
    <w:rsid w:val="001D0EBA"/>
    <w:rsid w:val="001D1524"/>
    <w:rsid w:val="001D6500"/>
    <w:rsid w:val="001E2351"/>
    <w:rsid w:val="001E78C5"/>
    <w:rsid w:val="001F13C7"/>
    <w:rsid w:val="001F1C56"/>
    <w:rsid w:val="001F7F46"/>
    <w:rsid w:val="00205040"/>
    <w:rsid w:val="00211017"/>
    <w:rsid w:val="002121D1"/>
    <w:rsid w:val="00213826"/>
    <w:rsid w:val="002248FA"/>
    <w:rsid w:val="002300A7"/>
    <w:rsid w:val="00232C55"/>
    <w:rsid w:val="0023749D"/>
    <w:rsid w:val="002379E4"/>
    <w:rsid w:val="00245A9D"/>
    <w:rsid w:val="00254045"/>
    <w:rsid w:val="002565BA"/>
    <w:rsid w:val="0026433D"/>
    <w:rsid w:val="00270728"/>
    <w:rsid w:val="002736FB"/>
    <w:rsid w:val="00276964"/>
    <w:rsid w:val="002774A8"/>
    <w:rsid w:val="002838A5"/>
    <w:rsid w:val="002861E6"/>
    <w:rsid w:val="00286B05"/>
    <w:rsid w:val="002873EE"/>
    <w:rsid w:val="0029064C"/>
    <w:rsid w:val="0029249C"/>
    <w:rsid w:val="0029373F"/>
    <w:rsid w:val="00294D8A"/>
    <w:rsid w:val="00295645"/>
    <w:rsid w:val="00296735"/>
    <w:rsid w:val="002A0F5B"/>
    <w:rsid w:val="002A16F8"/>
    <w:rsid w:val="002A3529"/>
    <w:rsid w:val="002A3540"/>
    <w:rsid w:val="002A4478"/>
    <w:rsid w:val="002A4D53"/>
    <w:rsid w:val="002B131D"/>
    <w:rsid w:val="002C12C9"/>
    <w:rsid w:val="002C1548"/>
    <w:rsid w:val="002D14E6"/>
    <w:rsid w:val="002D22A1"/>
    <w:rsid w:val="002D24E8"/>
    <w:rsid w:val="002D52BF"/>
    <w:rsid w:val="002D6EC0"/>
    <w:rsid w:val="002E4767"/>
    <w:rsid w:val="002E4B6F"/>
    <w:rsid w:val="002F1D22"/>
    <w:rsid w:val="002F513A"/>
    <w:rsid w:val="00301F76"/>
    <w:rsid w:val="00307199"/>
    <w:rsid w:val="003129B7"/>
    <w:rsid w:val="00316E89"/>
    <w:rsid w:val="00320D3F"/>
    <w:rsid w:val="003214F9"/>
    <w:rsid w:val="00325E7B"/>
    <w:rsid w:val="003304FC"/>
    <w:rsid w:val="00331AC8"/>
    <w:rsid w:val="0033294F"/>
    <w:rsid w:val="00336F61"/>
    <w:rsid w:val="00342812"/>
    <w:rsid w:val="00342835"/>
    <w:rsid w:val="00342F97"/>
    <w:rsid w:val="003461FE"/>
    <w:rsid w:val="00346F2C"/>
    <w:rsid w:val="00352633"/>
    <w:rsid w:val="003534BC"/>
    <w:rsid w:val="00354FCF"/>
    <w:rsid w:val="003557E2"/>
    <w:rsid w:val="00361002"/>
    <w:rsid w:val="00362040"/>
    <w:rsid w:val="00374D4C"/>
    <w:rsid w:val="00381A5C"/>
    <w:rsid w:val="00382EF7"/>
    <w:rsid w:val="0039000C"/>
    <w:rsid w:val="0039008F"/>
    <w:rsid w:val="003901A6"/>
    <w:rsid w:val="00390ACC"/>
    <w:rsid w:val="00394EE8"/>
    <w:rsid w:val="0039720B"/>
    <w:rsid w:val="003A19BF"/>
    <w:rsid w:val="003A676A"/>
    <w:rsid w:val="003B534D"/>
    <w:rsid w:val="003B57A8"/>
    <w:rsid w:val="003B6216"/>
    <w:rsid w:val="003C2B0E"/>
    <w:rsid w:val="003D00B5"/>
    <w:rsid w:val="003D24E9"/>
    <w:rsid w:val="003D360D"/>
    <w:rsid w:val="003D688F"/>
    <w:rsid w:val="00401833"/>
    <w:rsid w:val="0040199A"/>
    <w:rsid w:val="004043AC"/>
    <w:rsid w:val="00412DE9"/>
    <w:rsid w:val="00415ED0"/>
    <w:rsid w:val="00416351"/>
    <w:rsid w:val="0044785D"/>
    <w:rsid w:val="004509F1"/>
    <w:rsid w:val="004549E4"/>
    <w:rsid w:val="00454F94"/>
    <w:rsid w:val="0045717D"/>
    <w:rsid w:val="00462CAA"/>
    <w:rsid w:val="00463529"/>
    <w:rsid w:val="004758DA"/>
    <w:rsid w:val="00480E53"/>
    <w:rsid w:val="004826FB"/>
    <w:rsid w:val="004828DA"/>
    <w:rsid w:val="004844FD"/>
    <w:rsid w:val="004855AC"/>
    <w:rsid w:val="00486978"/>
    <w:rsid w:val="00486FD3"/>
    <w:rsid w:val="0049143D"/>
    <w:rsid w:val="004A6A2C"/>
    <w:rsid w:val="004B45F5"/>
    <w:rsid w:val="004C002D"/>
    <w:rsid w:val="004C3FC6"/>
    <w:rsid w:val="004D461D"/>
    <w:rsid w:val="004D61DC"/>
    <w:rsid w:val="004E1284"/>
    <w:rsid w:val="004E2E30"/>
    <w:rsid w:val="004E33A2"/>
    <w:rsid w:val="004E4548"/>
    <w:rsid w:val="004F0CA3"/>
    <w:rsid w:val="004F1628"/>
    <w:rsid w:val="004F2163"/>
    <w:rsid w:val="004F42F7"/>
    <w:rsid w:val="0051099A"/>
    <w:rsid w:val="00512247"/>
    <w:rsid w:val="005143D2"/>
    <w:rsid w:val="005147BD"/>
    <w:rsid w:val="005237EA"/>
    <w:rsid w:val="005300A7"/>
    <w:rsid w:val="00543DE0"/>
    <w:rsid w:val="00546318"/>
    <w:rsid w:val="00551062"/>
    <w:rsid w:val="005531BB"/>
    <w:rsid w:val="0055584D"/>
    <w:rsid w:val="00560EF8"/>
    <w:rsid w:val="00565E91"/>
    <w:rsid w:val="00570CC7"/>
    <w:rsid w:val="00573BFF"/>
    <w:rsid w:val="00582E2F"/>
    <w:rsid w:val="00583494"/>
    <w:rsid w:val="00584B6B"/>
    <w:rsid w:val="00585EFC"/>
    <w:rsid w:val="0059389B"/>
    <w:rsid w:val="005960EC"/>
    <w:rsid w:val="00596831"/>
    <w:rsid w:val="005A06C6"/>
    <w:rsid w:val="005A15C3"/>
    <w:rsid w:val="005A3C71"/>
    <w:rsid w:val="005B0B5E"/>
    <w:rsid w:val="005B325C"/>
    <w:rsid w:val="005B3E26"/>
    <w:rsid w:val="005C3C8C"/>
    <w:rsid w:val="005C6EA6"/>
    <w:rsid w:val="005D05F2"/>
    <w:rsid w:val="005D19A2"/>
    <w:rsid w:val="005D20BB"/>
    <w:rsid w:val="005D6272"/>
    <w:rsid w:val="005F00E8"/>
    <w:rsid w:val="005F2277"/>
    <w:rsid w:val="005F33E4"/>
    <w:rsid w:val="005F5DDE"/>
    <w:rsid w:val="005F75C1"/>
    <w:rsid w:val="00600CC0"/>
    <w:rsid w:val="006017BB"/>
    <w:rsid w:val="00601AEB"/>
    <w:rsid w:val="00603CA5"/>
    <w:rsid w:val="006048F8"/>
    <w:rsid w:val="00604D73"/>
    <w:rsid w:val="00612A18"/>
    <w:rsid w:val="0061631D"/>
    <w:rsid w:val="006204C2"/>
    <w:rsid w:val="00621E34"/>
    <w:rsid w:val="00622BBE"/>
    <w:rsid w:val="00630D10"/>
    <w:rsid w:val="00631297"/>
    <w:rsid w:val="00631726"/>
    <w:rsid w:val="006440F1"/>
    <w:rsid w:val="006573B9"/>
    <w:rsid w:val="00663090"/>
    <w:rsid w:val="006646EA"/>
    <w:rsid w:val="006665AD"/>
    <w:rsid w:val="00667A87"/>
    <w:rsid w:val="00673414"/>
    <w:rsid w:val="006734FF"/>
    <w:rsid w:val="00674999"/>
    <w:rsid w:val="00677560"/>
    <w:rsid w:val="00677EC6"/>
    <w:rsid w:val="0068000C"/>
    <w:rsid w:val="00681B35"/>
    <w:rsid w:val="0069058B"/>
    <w:rsid w:val="00690655"/>
    <w:rsid w:val="006928DE"/>
    <w:rsid w:val="0069365B"/>
    <w:rsid w:val="00694CB8"/>
    <w:rsid w:val="0069626A"/>
    <w:rsid w:val="00696306"/>
    <w:rsid w:val="006A3B0F"/>
    <w:rsid w:val="006A4C9E"/>
    <w:rsid w:val="006B2586"/>
    <w:rsid w:val="006B3151"/>
    <w:rsid w:val="006B5262"/>
    <w:rsid w:val="006B61BC"/>
    <w:rsid w:val="006C3EF6"/>
    <w:rsid w:val="006D322C"/>
    <w:rsid w:val="006D4B5F"/>
    <w:rsid w:val="006D5B6D"/>
    <w:rsid w:val="006D72E4"/>
    <w:rsid w:val="006F33E5"/>
    <w:rsid w:val="00702CB7"/>
    <w:rsid w:val="007129F8"/>
    <w:rsid w:val="00713C48"/>
    <w:rsid w:val="00715504"/>
    <w:rsid w:val="0072024D"/>
    <w:rsid w:val="00743C97"/>
    <w:rsid w:val="007447A1"/>
    <w:rsid w:val="00744A0A"/>
    <w:rsid w:val="00745683"/>
    <w:rsid w:val="007458D5"/>
    <w:rsid w:val="00754D91"/>
    <w:rsid w:val="00765949"/>
    <w:rsid w:val="00767816"/>
    <w:rsid w:val="0077079A"/>
    <w:rsid w:val="007714C1"/>
    <w:rsid w:val="007728B7"/>
    <w:rsid w:val="00774D49"/>
    <w:rsid w:val="00777187"/>
    <w:rsid w:val="00782899"/>
    <w:rsid w:val="00783C1F"/>
    <w:rsid w:val="007877E6"/>
    <w:rsid w:val="00791EB8"/>
    <w:rsid w:val="007A01A3"/>
    <w:rsid w:val="007A685F"/>
    <w:rsid w:val="007B14D5"/>
    <w:rsid w:val="007B26DD"/>
    <w:rsid w:val="007B389D"/>
    <w:rsid w:val="007C2A94"/>
    <w:rsid w:val="007C50EE"/>
    <w:rsid w:val="007C7B7C"/>
    <w:rsid w:val="007D4C6A"/>
    <w:rsid w:val="007E4387"/>
    <w:rsid w:val="007F415C"/>
    <w:rsid w:val="007F5A54"/>
    <w:rsid w:val="007F6F3A"/>
    <w:rsid w:val="00800495"/>
    <w:rsid w:val="00804A5F"/>
    <w:rsid w:val="00807BA3"/>
    <w:rsid w:val="00814106"/>
    <w:rsid w:val="00815D0D"/>
    <w:rsid w:val="00821038"/>
    <w:rsid w:val="0082493F"/>
    <w:rsid w:val="00825702"/>
    <w:rsid w:val="0083020B"/>
    <w:rsid w:val="00830508"/>
    <w:rsid w:val="00831A29"/>
    <w:rsid w:val="00832695"/>
    <w:rsid w:val="00834F10"/>
    <w:rsid w:val="008350F8"/>
    <w:rsid w:val="00844534"/>
    <w:rsid w:val="0084736B"/>
    <w:rsid w:val="00852BB0"/>
    <w:rsid w:val="0086174B"/>
    <w:rsid w:val="00862B52"/>
    <w:rsid w:val="00870B2B"/>
    <w:rsid w:val="0087120E"/>
    <w:rsid w:val="00872B3F"/>
    <w:rsid w:val="00873C10"/>
    <w:rsid w:val="00875F14"/>
    <w:rsid w:val="008853D4"/>
    <w:rsid w:val="00885B74"/>
    <w:rsid w:val="00885BE2"/>
    <w:rsid w:val="008910F3"/>
    <w:rsid w:val="008A1872"/>
    <w:rsid w:val="008A3AAE"/>
    <w:rsid w:val="008A4944"/>
    <w:rsid w:val="008B292C"/>
    <w:rsid w:val="008B7107"/>
    <w:rsid w:val="008B7D5F"/>
    <w:rsid w:val="008C26F4"/>
    <w:rsid w:val="008C579C"/>
    <w:rsid w:val="008D0FF0"/>
    <w:rsid w:val="008D2A46"/>
    <w:rsid w:val="008D564F"/>
    <w:rsid w:val="008F0859"/>
    <w:rsid w:val="008F5850"/>
    <w:rsid w:val="00902CDC"/>
    <w:rsid w:val="00904039"/>
    <w:rsid w:val="009054AF"/>
    <w:rsid w:val="00906EC5"/>
    <w:rsid w:val="00912582"/>
    <w:rsid w:val="00913C5B"/>
    <w:rsid w:val="00915E97"/>
    <w:rsid w:val="00917B12"/>
    <w:rsid w:val="00920F34"/>
    <w:rsid w:val="0092648A"/>
    <w:rsid w:val="00926555"/>
    <w:rsid w:val="009378A6"/>
    <w:rsid w:val="00937E23"/>
    <w:rsid w:val="00942FFF"/>
    <w:rsid w:val="009500A5"/>
    <w:rsid w:val="00960559"/>
    <w:rsid w:val="00965F0E"/>
    <w:rsid w:val="009717F9"/>
    <w:rsid w:val="00972CFD"/>
    <w:rsid w:val="009806A7"/>
    <w:rsid w:val="00980C2F"/>
    <w:rsid w:val="00981365"/>
    <w:rsid w:val="00981695"/>
    <w:rsid w:val="00985C27"/>
    <w:rsid w:val="009967B7"/>
    <w:rsid w:val="009B312A"/>
    <w:rsid w:val="009C0F06"/>
    <w:rsid w:val="009C7E77"/>
    <w:rsid w:val="009D0E5F"/>
    <w:rsid w:val="009D68BD"/>
    <w:rsid w:val="009D79E1"/>
    <w:rsid w:val="009E7F7D"/>
    <w:rsid w:val="009F73F3"/>
    <w:rsid w:val="00A044F9"/>
    <w:rsid w:val="00A13177"/>
    <w:rsid w:val="00A1435F"/>
    <w:rsid w:val="00A20302"/>
    <w:rsid w:val="00A21CC2"/>
    <w:rsid w:val="00A226A7"/>
    <w:rsid w:val="00A22C15"/>
    <w:rsid w:val="00A24141"/>
    <w:rsid w:val="00A2625C"/>
    <w:rsid w:val="00A33031"/>
    <w:rsid w:val="00A377A7"/>
    <w:rsid w:val="00A4278D"/>
    <w:rsid w:val="00A43041"/>
    <w:rsid w:val="00A50733"/>
    <w:rsid w:val="00A50C4D"/>
    <w:rsid w:val="00A52A51"/>
    <w:rsid w:val="00A66CE1"/>
    <w:rsid w:val="00A70FC3"/>
    <w:rsid w:val="00A73019"/>
    <w:rsid w:val="00A74214"/>
    <w:rsid w:val="00A91883"/>
    <w:rsid w:val="00A91AFC"/>
    <w:rsid w:val="00A9440D"/>
    <w:rsid w:val="00AA2D13"/>
    <w:rsid w:val="00AA40DA"/>
    <w:rsid w:val="00AA69B3"/>
    <w:rsid w:val="00AB6D71"/>
    <w:rsid w:val="00AC4647"/>
    <w:rsid w:val="00AD36EF"/>
    <w:rsid w:val="00AD5B8A"/>
    <w:rsid w:val="00AF0629"/>
    <w:rsid w:val="00AF13E5"/>
    <w:rsid w:val="00AF1403"/>
    <w:rsid w:val="00AF26D8"/>
    <w:rsid w:val="00AF7554"/>
    <w:rsid w:val="00B00549"/>
    <w:rsid w:val="00B06F49"/>
    <w:rsid w:val="00B13A3F"/>
    <w:rsid w:val="00B25686"/>
    <w:rsid w:val="00B2699A"/>
    <w:rsid w:val="00B30800"/>
    <w:rsid w:val="00B35678"/>
    <w:rsid w:val="00B40B28"/>
    <w:rsid w:val="00B433BE"/>
    <w:rsid w:val="00B45F07"/>
    <w:rsid w:val="00B50D42"/>
    <w:rsid w:val="00B51300"/>
    <w:rsid w:val="00B53796"/>
    <w:rsid w:val="00B53A66"/>
    <w:rsid w:val="00B6041B"/>
    <w:rsid w:val="00B610C6"/>
    <w:rsid w:val="00B647E6"/>
    <w:rsid w:val="00B660C6"/>
    <w:rsid w:val="00B744C2"/>
    <w:rsid w:val="00B81070"/>
    <w:rsid w:val="00B831D0"/>
    <w:rsid w:val="00B84943"/>
    <w:rsid w:val="00B9061A"/>
    <w:rsid w:val="00B94ACD"/>
    <w:rsid w:val="00BA037F"/>
    <w:rsid w:val="00BA07E5"/>
    <w:rsid w:val="00BA241F"/>
    <w:rsid w:val="00BA39A1"/>
    <w:rsid w:val="00BA4B4F"/>
    <w:rsid w:val="00BA5985"/>
    <w:rsid w:val="00BA78E9"/>
    <w:rsid w:val="00BB027C"/>
    <w:rsid w:val="00BB04F3"/>
    <w:rsid w:val="00BB28CB"/>
    <w:rsid w:val="00BB30F6"/>
    <w:rsid w:val="00BB5ED0"/>
    <w:rsid w:val="00BB7721"/>
    <w:rsid w:val="00BC6420"/>
    <w:rsid w:val="00BC7429"/>
    <w:rsid w:val="00BD5DBA"/>
    <w:rsid w:val="00BE2DD2"/>
    <w:rsid w:val="00BE3968"/>
    <w:rsid w:val="00BE3B38"/>
    <w:rsid w:val="00BE417C"/>
    <w:rsid w:val="00BF08F8"/>
    <w:rsid w:val="00BF0BC4"/>
    <w:rsid w:val="00BF1AD7"/>
    <w:rsid w:val="00BF36F0"/>
    <w:rsid w:val="00C03114"/>
    <w:rsid w:val="00C109EC"/>
    <w:rsid w:val="00C11E19"/>
    <w:rsid w:val="00C16D99"/>
    <w:rsid w:val="00C17FFE"/>
    <w:rsid w:val="00C20AED"/>
    <w:rsid w:val="00C234EB"/>
    <w:rsid w:val="00C252C6"/>
    <w:rsid w:val="00C2530C"/>
    <w:rsid w:val="00C27A24"/>
    <w:rsid w:val="00C32095"/>
    <w:rsid w:val="00C32ACC"/>
    <w:rsid w:val="00C4393E"/>
    <w:rsid w:val="00C442B8"/>
    <w:rsid w:val="00C5036C"/>
    <w:rsid w:val="00C53E7C"/>
    <w:rsid w:val="00C55F8F"/>
    <w:rsid w:val="00C719E6"/>
    <w:rsid w:val="00C72175"/>
    <w:rsid w:val="00C80607"/>
    <w:rsid w:val="00C820F0"/>
    <w:rsid w:val="00C87D3A"/>
    <w:rsid w:val="00C93C4E"/>
    <w:rsid w:val="00C95833"/>
    <w:rsid w:val="00C9770F"/>
    <w:rsid w:val="00CA0081"/>
    <w:rsid w:val="00CA269D"/>
    <w:rsid w:val="00CA4306"/>
    <w:rsid w:val="00CA7074"/>
    <w:rsid w:val="00CB1CD6"/>
    <w:rsid w:val="00CB78FE"/>
    <w:rsid w:val="00CC6E39"/>
    <w:rsid w:val="00CD2E69"/>
    <w:rsid w:val="00CD5B12"/>
    <w:rsid w:val="00CD6455"/>
    <w:rsid w:val="00CD6C59"/>
    <w:rsid w:val="00CD73AA"/>
    <w:rsid w:val="00CE74D1"/>
    <w:rsid w:val="00CE7741"/>
    <w:rsid w:val="00CF0C9F"/>
    <w:rsid w:val="00CF333E"/>
    <w:rsid w:val="00CF51C8"/>
    <w:rsid w:val="00D0030E"/>
    <w:rsid w:val="00D00AC5"/>
    <w:rsid w:val="00D01DB3"/>
    <w:rsid w:val="00D0210B"/>
    <w:rsid w:val="00D02D15"/>
    <w:rsid w:val="00D07061"/>
    <w:rsid w:val="00D11FC4"/>
    <w:rsid w:val="00D16CCF"/>
    <w:rsid w:val="00D17F2D"/>
    <w:rsid w:val="00D20B91"/>
    <w:rsid w:val="00D25BB7"/>
    <w:rsid w:val="00D320B6"/>
    <w:rsid w:val="00D32582"/>
    <w:rsid w:val="00D325A9"/>
    <w:rsid w:val="00D348D1"/>
    <w:rsid w:val="00D35C7D"/>
    <w:rsid w:val="00D36C2A"/>
    <w:rsid w:val="00D36C3C"/>
    <w:rsid w:val="00D52E9F"/>
    <w:rsid w:val="00D5442F"/>
    <w:rsid w:val="00D55BEB"/>
    <w:rsid w:val="00D61BE4"/>
    <w:rsid w:val="00D7002F"/>
    <w:rsid w:val="00D80B5F"/>
    <w:rsid w:val="00D81934"/>
    <w:rsid w:val="00D84160"/>
    <w:rsid w:val="00D862C7"/>
    <w:rsid w:val="00D87B98"/>
    <w:rsid w:val="00D917F1"/>
    <w:rsid w:val="00D91F9B"/>
    <w:rsid w:val="00D935B8"/>
    <w:rsid w:val="00D93625"/>
    <w:rsid w:val="00D95AC8"/>
    <w:rsid w:val="00DA0EE2"/>
    <w:rsid w:val="00DB275D"/>
    <w:rsid w:val="00DB3815"/>
    <w:rsid w:val="00DB6BDD"/>
    <w:rsid w:val="00DC0F82"/>
    <w:rsid w:val="00DC22E0"/>
    <w:rsid w:val="00DC24CB"/>
    <w:rsid w:val="00DC2B2C"/>
    <w:rsid w:val="00DC5B39"/>
    <w:rsid w:val="00DC7475"/>
    <w:rsid w:val="00DD5039"/>
    <w:rsid w:val="00DD78B8"/>
    <w:rsid w:val="00DE0069"/>
    <w:rsid w:val="00DE3E59"/>
    <w:rsid w:val="00DE71B6"/>
    <w:rsid w:val="00DF5727"/>
    <w:rsid w:val="00DF79A1"/>
    <w:rsid w:val="00E0251F"/>
    <w:rsid w:val="00E033A9"/>
    <w:rsid w:val="00E0561E"/>
    <w:rsid w:val="00E2180D"/>
    <w:rsid w:val="00E2443F"/>
    <w:rsid w:val="00E3081E"/>
    <w:rsid w:val="00E35932"/>
    <w:rsid w:val="00E360E2"/>
    <w:rsid w:val="00E41CCA"/>
    <w:rsid w:val="00E52C78"/>
    <w:rsid w:val="00E5326C"/>
    <w:rsid w:val="00E56A83"/>
    <w:rsid w:val="00E57F58"/>
    <w:rsid w:val="00E7202F"/>
    <w:rsid w:val="00E7245D"/>
    <w:rsid w:val="00E75198"/>
    <w:rsid w:val="00E766AF"/>
    <w:rsid w:val="00E77E1B"/>
    <w:rsid w:val="00E82E8A"/>
    <w:rsid w:val="00E857F0"/>
    <w:rsid w:val="00E90C2A"/>
    <w:rsid w:val="00E91E93"/>
    <w:rsid w:val="00E92D88"/>
    <w:rsid w:val="00EA6F89"/>
    <w:rsid w:val="00EB2969"/>
    <w:rsid w:val="00EB409C"/>
    <w:rsid w:val="00EC32C5"/>
    <w:rsid w:val="00EC5253"/>
    <w:rsid w:val="00EC5F4B"/>
    <w:rsid w:val="00ED0006"/>
    <w:rsid w:val="00ED2DF9"/>
    <w:rsid w:val="00ED35B5"/>
    <w:rsid w:val="00ED6802"/>
    <w:rsid w:val="00EE1080"/>
    <w:rsid w:val="00EF2124"/>
    <w:rsid w:val="00F01EEE"/>
    <w:rsid w:val="00F02351"/>
    <w:rsid w:val="00F030B6"/>
    <w:rsid w:val="00F05C43"/>
    <w:rsid w:val="00F16CC8"/>
    <w:rsid w:val="00F175A1"/>
    <w:rsid w:val="00F21F19"/>
    <w:rsid w:val="00F22891"/>
    <w:rsid w:val="00F23DF6"/>
    <w:rsid w:val="00F24349"/>
    <w:rsid w:val="00F26C06"/>
    <w:rsid w:val="00F30201"/>
    <w:rsid w:val="00F360BB"/>
    <w:rsid w:val="00F36D0E"/>
    <w:rsid w:val="00F3776A"/>
    <w:rsid w:val="00F426F7"/>
    <w:rsid w:val="00F50094"/>
    <w:rsid w:val="00F52A0D"/>
    <w:rsid w:val="00F52A6F"/>
    <w:rsid w:val="00F53853"/>
    <w:rsid w:val="00F63432"/>
    <w:rsid w:val="00F81E21"/>
    <w:rsid w:val="00F86103"/>
    <w:rsid w:val="00F90A63"/>
    <w:rsid w:val="00F95F9F"/>
    <w:rsid w:val="00FA2364"/>
    <w:rsid w:val="00FB0347"/>
    <w:rsid w:val="00FB4248"/>
    <w:rsid w:val="00FB4E1F"/>
    <w:rsid w:val="00FB63D0"/>
    <w:rsid w:val="00FD0648"/>
    <w:rsid w:val="00FD0847"/>
    <w:rsid w:val="00FD152E"/>
    <w:rsid w:val="00FD2A01"/>
    <w:rsid w:val="00FD7C61"/>
    <w:rsid w:val="00FE293A"/>
    <w:rsid w:val="00FE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H1,1,H1 Char,Заголов,Çàãîëîâ,h1,ch,Глава,(раздел),Level 1 Topic Heading,Section,(Chapter)"/>
    <w:basedOn w:val="a"/>
    <w:next w:val="a"/>
    <w:link w:val="10"/>
    <w:qFormat/>
    <w:rsid w:val="006204C2"/>
    <w:pPr>
      <w:keepNext/>
      <w:numPr>
        <w:numId w:val="2"/>
      </w:numPr>
      <w:spacing w:after="0" w:line="240" w:lineRule="auto"/>
      <w:ind w:left="0" w:firstLine="708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paragraph" w:styleId="2">
    <w:name w:val="heading 2"/>
    <w:basedOn w:val="a"/>
    <w:next w:val="a"/>
    <w:link w:val="21"/>
    <w:qFormat/>
    <w:rsid w:val="006204C2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6204C2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1 Знак,H1 Char Знак,Заголов Знак,Çàãîëîâ Знак,h1 Знак,ch Знак,Глава Знак,(раздел) Знак,Level 1 Topic Heading Знак,Section Знак,(Chapter) Знак"/>
    <w:link w:val="1"/>
    <w:rsid w:val="006204C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21">
    <w:name w:val="Заголовок 2 Знак"/>
    <w:link w:val="2"/>
    <w:rsid w:val="006204C2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30">
    <w:name w:val="Заголовок 3 Знак"/>
    <w:link w:val="3"/>
    <w:rsid w:val="006204C2"/>
    <w:rPr>
      <w:rFonts w:ascii="Arial" w:eastAsia="Times New Roman" w:hAnsi="Arial" w:cs="Times New Roman"/>
      <w:b/>
      <w:bCs/>
      <w:sz w:val="26"/>
      <w:szCs w:val="26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204C2"/>
  </w:style>
  <w:style w:type="table" w:styleId="a3">
    <w:name w:val="Table Grid"/>
    <w:basedOn w:val="a1"/>
    <w:rsid w:val="006204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6204C2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rsid w:val="006204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z0">
    <w:name w:val="WW8Num1z0"/>
    <w:rsid w:val="006204C2"/>
  </w:style>
  <w:style w:type="character" w:customStyle="1" w:styleId="WW8Num1z1">
    <w:name w:val="WW8Num1z1"/>
    <w:rsid w:val="006204C2"/>
  </w:style>
  <w:style w:type="character" w:customStyle="1" w:styleId="WW8Num1z2">
    <w:name w:val="WW8Num1z2"/>
    <w:rsid w:val="006204C2"/>
  </w:style>
  <w:style w:type="character" w:customStyle="1" w:styleId="WW8Num1z3">
    <w:name w:val="WW8Num1z3"/>
    <w:rsid w:val="006204C2"/>
  </w:style>
  <w:style w:type="character" w:customStyle="1" w:styleId="WW8Num1z4">
    <w:name w:val="WW8Num1z4"/>
    <w:rsid w:val="006204C2"/>
  </w:style>
  <w:style w:type="character" w:customStyle="1" w:styleId="WW8Num1z5">
    <w:name w:val="WW8Num1z5"/>
    <w:rsid w:val="006204C2"/>
  </w:style>
  <w:style w:type="character" w:customStyle="1" w:styleId="WW8Num1z6">
    <w:name w:val="WW8Num1z6"/>
    <w:rsid w:val="006204C2"/>
  </w:style>
  <w:style w:type="character" w:customStyle="1" w:styleId="WW8Num1z7">
    <w:name w:val="WW8Num1z7"/>
    <w:rsid w:val="006204C2"/>
  </w:style>
  <w:style w:type="character" w:customStyle="1" w:styleId="WW8Num1z8">
    <w:name w:val="WW8Num1z8"/>
    <w:rsid w:val="006204C2"/>
  </w:style>
  <w:style w:type="character" w:customStyle="1" w:styleId="WW8Num2z0">
    <w:name w:val="WW8Num2z0"/>
    <w:rsid w:val="006204C2"/>
    <w:rPr>
      <w:rFonts w:ascii="Wingdings" w:hAnsi="Wingdings" w:cs="Wingdings"/>
    </w:rPr>
  </w:style>
  <w:style w:type="character" w:customStyle="1" w:styleId="WW8Num2z1">
    <w:name w:val="WW8Num2z1"/>
    <w:rsid w:val="006204C2"/>
  </w:style>
  <w:style w:type="character" w:customStyle="1" w:styleId="WW8Num2z2">
    <w:name w:val="WW8Num2z2"/>
    <w:rsid w:val="006204C2"/>
  </w:style>
  <w:style w:type="character" w:customStyle="1" w:styleId="WW8Num2z3">
    <w:name w:val="WW8Num2z3"/>
    <w:rsid w:val="006204C2"/>
  </w:style>
  <w:style w:type="character" w:customStyle="1" w:styleId="WW8Num2z4">
    <w:name w:val="WW8Num2z4"/>
    <w:rsid w:val="006204C2"/>
  </w:style>
  <w:style w:type="character" w:customStyle="1" w:styleId="WW8Num2z5">
    <w:name w:val="WW8Num2z5"/>
    <w:rsid w:val="006204C2"/>
  </w:style>
  <w:style w:type="character" w:customStyle="1" w:styleId="WW8Num2z6">
    <w:name w:val="WW8Num2z6"/>
    <w:rsid w:val="006204C2"/>
  </w:style>
  <w:style w:type="character" w:customStyle="1" w:styleId="WW8Num2z7">
    <w:name w:val="WW8Num2z7"/>
    <w:rsid w:val="006204C2"/>
  </w:style>
  <w:style w:type="character" w:customStyle="1" w:styleId="WW8Num2z8">
    <w:name w:val="WW8Num2z8"/>
    <w:rsid w:val="006204C2"/>
  </w:style>
  <w:style w:type="character" w:customStyle="1" w:styleId="WW8Num3z0">
    <w:name w:val="WW8Num3z0"/>
    <w:rsid w:val="006204C2"/>
    <w:rPr>
      <w:rFonts w:ascii="Symbol" w:hAnsi="Symbol" w:cs="Symbol"/>
    </w:rPr>
  </w:style>
  <w:style w:type="character" w:customStyle="1" w:styleId="WW8Num3z1">
    <w:name w:val="WW8Num3z1"/>
    <w:rsid w:val="006204C2"/>
    <w:rPr>
      <w:rFonts w:ascii="Courier New" w:hAnsi="Courier New" w:cs="Courier New"/>
    </w:rPr>
  </w:style>
  <w:style w:type="character" w:customStyle="1" w:styleId="WW8Num3z2">
    <w:name w:val="WW8Num3z2"/>
    <w:rsid w:val="006204C2"/>
    <w:rPr>
      <w:rFonts w:ascii="Wingdings" w:hAnsi="Wingdings" w:cs="Wingdings"/>
    </w:rPr>
  </w:style>
  <w:style w:type="character" w:customStyle="1" w:styleId="WW8Num4z0">
    <w:name w:val="WW8Num4z0"/>
    <w:rsid w:val="006204C2"/>
    <w:rPr>
      <w:rFonts w:ascii="Symbol" w:hAnsi="Symbol" w:cs="Symbol"/>
    </w:rPr>
  </w:style>
  <w:style w:type="character" w:customStyle="1" w:styleId="WW8Num4z1">
    <w:name w:val="WW8Num4z1"/>
    <w:rsid w:val="006204C2"/>
    <w:rPr>
      <w:rFonts w:ascii="Courier New" w:hAnsi="Courier New" w:cs="Courier New"/>
    </w:rPr>
  </w:style>
  <w:style w:type="character" w:customStyle="1" w:styleId="WW8Num4z2">
    <w:name w:val="WW8Num4z2"/>
    <w:rsid w:val="006204C2"/>
    <w:rPr>
      <w:rFonts w:ascii="Wingdings" w:hAnsi="Wingdings" w:cs="Wingdings"/>
    </w:rPr>
  </w:style>
  <w:style w:type="character" w:customStyle="1" w:styleId="WW8Num5z0">
    <w:name w:val="WW8Num5z0"/>
    <w:rsid w:val="006204C2"/>
    <w:rPr>
      <w:rFonts w:ascii="Times New Roman" w:eastAsia="Arial Unicode MS" w:hAnsi="Times New Roman" w:cs="Times New Roman"/>
      <w:kern w:val="1"/>
      <w:lang w:eastAsia="ar-SA"/>
    </w:rPr>
  </w:style>
  <w:style w:type="character" w:customStyle="1" w:styleId="WW8Num5z1">
    <w:name w:val="WW8Num5z1"/>
    <w:rsid w:val="006204C2"/>
  </w:style>
  <w:style w:type="character" w:customStyle="1" w:styleId="WW8Num5z2">
    <w:name w:val="WW8Num5z2"/>
    <w:rsid w:val="006204C2"/>
  </w:style>
  <w:style w:type="character" w:customStyle="1" w:styleId="WW8Num5z3">
    <w:name w:val="WW8Num5z3"/>
    <w:rsid w:val="006204C2"/>
  </w:style>
  <w:style w:type="character" w:customStyle="1" w:styleId="WW8Num5z4">
    <w:name w:val="WW8Num5z4"/>
    <w:rsid w:val="006204C2"/>
  </w:style>
  <w:style w:type="character" w:customStyle="1" w:styleId="WW8Num5z5">
    <w:name w:val="WW8Num5z5"/>
    <w:rsid w:val="006204C2"/>
  </w:style>
  <w:style w:type="character" w:customStyle="1" w:styleId="WW8Num5z6">
    <w:name w:val="WW8Num5z6"/>
    <w:rsid w:val="006204C2"/>
  </w:style>
  <w:style w:type="character" w:customStyle="1" w:styleId="WW8Num5z7">
    <w:name w:val="WW8Num5z7"/>
    <w:rsid w:val="006204C2"/>
  </w:style>
  <w:style w:type="character" w:customStyle="1" w:styleId="WW8Num5z8">
    <w:name w:val="WW8Num5z8"/>
    <w:rsid w:val="006204C2"/>
  </w:style>
  <w:style w:type="character" w:customStyle="1" w:styleId="WW8Num6z0">
    <w:name w:val="WW8Num6z0"/>
    <w:rsid w:val="006204C2"/>
    <w:rPr>
      <w:rFonts w:ascii="Times New Roman" w:hAnsi="Times New Roman" w:cs="Times New Roman"/>
    </w:rPr>
  </w:style>
  <w:style w:type="character" w:customStyle="1" w:styleId="WW8Num6z1">
    <w:name w:val="WW8Num6z1"/>
    <w:rsid w:val="006204C2"/>
  </w:style>
  <w:style w:type="character" w:customStyle="1" w:styleId="WW8Num6z2">
    <w:name w:val="WW8Num6z2"/>
    <w:rsid w:val="006204C2"/>
  </w:style>
  <w:style w:type="character" w:customStyle="1" w:styleId="WW8Num6z3">
    <w:name w:val="WW8Num6z3"/>
    <w:rsid w:val="006204C2"/>
  </w:style>
  <w:style w:type="character" w:customStyle="1" w:styleId="WW8Num6z4">
    <w:name w:val="WW8Num6z4"/>
    <w:rsid w:val="006204C2"/>
  </w:style>
  <w:style w:type="character" w:customStyle="1" w:styleId="WW8Num6z5">
    <w:name w:val="WW8Num6z5"/>
    <w:rsid w:val="006204C2"/>
  </w:style>
  <w:style w:type="character" w:customStyle="1" w:styleId="WW8Num6z6">
    <w:name w:val="WW8Num6z6"/>
    <w:rsid w:val="006204C2"/>
  </w:style>
  <w:style w:type="character" w:customStyle="1" w:styleId="WW8Num6z7">
    <w:name w:val="WW8Num6z7"/>
    <w:rsid w:val="006204C2"/>
  </w:style>
  <w:style w:type="character" w:customStyle="1" w:styleId="WW8Num6z8">
    <w:name w:val="WW8Num6z8"/>
    <w:rsid w:val="006204C2"/>
  </w:style>
  <w:style w:type="character" w:customStyle="1" w:styleId="WW8Num7z0">
    <w:name w:val="WW8Num7z0"/>
    <w:rsid w:val="006204C2"/>
    <w:rPr>
      <w:rFonts w:ascii="Times New Roman" w:hAnsi="Times New Roman" w:cs="Times New Roman"/>
    </w:rPr>
  </w:style>
  <w:style w:type="character" w:customStyle="1" w:styleId="WW8Num7z1">
    <w:name w:val="WW8Num7z1"/>
    <w:rsid w:val="006204C2"/>
  </w:style>
  <w:style w:type="character" w:customStyle="1" w:styleId="WW8Num7z2">
    <w:name w:val="WW8Num7z2"/>
    <w:rsid w:val="006204C2"/>
  </w:style>
  <w:style w:type="character" w:customStyle="1" w:styleId="WW8Num7z3">
    <w:name w:val="WW8Num7z3"/>
    <w:rsid w:val="006204C2"/>
  </w:style>
  <w:style w:type="character" w:customStyle="1" w:styleId="WW8Num7z4">
    <w:name w:val="WW8Num7z4"/>
    <w:rsid w:val="006204C2"/>
  </w:style>
  <w:style w:type="character" w:customStyle="1" w:styleId="WW8Num7z5">
    <w:name w:val="WW8Num7z5"/>
    <w:rsid w:val="006204C2"/>
  </w:style>
  <w:style w:type="character" w:customStyle="1" w:styleId="WW8Num7z6">
    <w:name w:val="WW8Num7z6"/>
    <w:rsid w:val="006204C2"/>
  </w:style>
  <w:style w:type="character" w:customStyle="1" w:styleId="WW8Num7z7">
    <w:name w:val="WW8Num7z7"/>
    <w:rsid w:val="006204C2"/>
  </w:style>
  <w:style w:type="character" w:customStyle="1" w:styleId="WW8Num7z8">
    <w:name w:val="WW8Num7z8"/>
    <w:rsid w:val="006204C2"/>
  </w:style>
  <w:style w:type="character" w:customStyle="1" w:styleId="WW8Num8z0">
    <w:name w:val="WW8Num8z0"/>
    <w:rsid w:val="006204C2"/>
    <w:rPr>
      <w:rFonts w:ascii="Symbol" w:hAnsi="Symbol" w:cs="Times New Roman"/>
    </w:rPr>
  </w:style>
  <w:style w:type="character" w:customStyle="1" w:styleId="WW8Num9z0">
    <w:name w:val="WW8Num9z0"/>
    <w:rsid w:val="006204C2"/>
    <w:rPr>
      <w:rFonts w:ascii="Symbol" w:hAnsi="Symbol" w:cs="OpenSymbol"/>
      <w:lang w:eastAsia="ar-SA"/>
    </w:rPr>
  </w:style>
  <w:style w:type="character" w:customStyle="1" w:styleId="WW8Num10z0">
    <w:name w:val="WW8Num10z0"/>
    <w:rsid w:val="006204C2"/>
    <w:rPr>
      <w:rFonts w:ascii="Symbol" w:hAnsi="Symbol" w:cs="Symbol"/>
    </w:rPr>
  </w:style>
  <w:style w:type="character" w:customStyle="1" w:styleId="WW8Num11z0">
    <w:name w:val="WW8Num11z0"/>
    <w:rsid w:val="006204C2"/>
    <w:rPr>
      <w:color w:val="auto"/>
    </w:rPr>
  </w:style>
  <w:style w:type="character" w:customStyle="1" w:styleId="WW8Num11z1">
    <w:name w:val="WW8Num11z1"/>
    <w:rsid w:val="006204C2"/>
  </w:style>
  <w:style w:type="character" w:customStyle="1" w:styleId="WW8Num11z2">
    <w:name w:val="WW8Num11z2"/>
    <w:rsid w:val="006204C2"/>
  </w:style>
  <w:style w:type="character" w:customStyle="1" w:styleId="WW8Num11z3">
    <w:name w:val="WW8Num11z3"/>
    <w:rsid w:val="006204C2"/>
  </w:style>
  <w:style w:type="character" w:customStyle="1" w:styleId="WW8Num11z4">
    <w:name w:val="WW8Num11z4"/>
    <w:rsid w:val="006204C2"/>
  </w:style>
  <w:style w:type="character" w:customStyle="1" w:styleId="WW8Num11z5">
    <w:name w:val="WW8Num11z5"/>
    <w:rsid w:val="006204C2"/>
  </w:style>
  <w:style w:type="character" w:customStyle="1" w:styleId="WW8Num11z6">
    <w:name w:val="WW8Num11z6"/>
    <w:rsid w:val="006204C2"/>
  </w:style>
  <w:style w:type="character" w:customStyle="1" w:styleId="WW8Num11z7">
    <w:name w:val="WW8Num11z7"/>
    <w:rsid w:val="006204C2"/>
  </w:style>
  <w:style w:type="character" w:customStyle="1" w:styleId="WW8Num11z8">
    <w:name w:val="WW8Num11z8"/>
    <w:rsid w:val="006204C2"/>
  </w:style>
  <w:style w:type="character" w:customStyle="1" w:styleId="WW8Num12z0">
    <w:name w:val="WW8Num12z0"/>
    <w:rsid w:val="006204C2"/>
    <w:rPr>
      <w:color w:val="auto"/>
    </w:rPr>
  </w:style>
  <w:style w:type="character" w:customStyle="1" w:styleId="WW8Num13z0">
    <w:name w:val="WW8Num13z0"/>
    <w:rsid w:val="006204C2"/>
  </w:style>
  <w:style w:type="character" w:customStyle="1" w:styleId="WW8Num13z1">
    <w:name w:val="WW8Num13z1"/>
    <w:rsid w:val="006204C2"/>
  </w:style>
  <w:style w:type="character" w:customStyle="1" w:styleId="WW8Num13z2">
    <w:name w:val="WW8Num13z2"/>
    <w:rsid w:val="006204C2"/>
  </w:style>
  <w:style w:type="character" w:customStyle="1" w:styleId="WW8Num13z3">
    <w:name w:val="WW8Num13z3"/>
    <w:rsid w:val="006204C2"/>
  </w:style>
  <w:style w:type="character" w:customStyle="1" w:styleId="WW8Num13z4">
    <w:name w:val="WW8Num13z4"/>
    <w:rsid w:val="006204C2"/>
  </w:style>
  <w:style w:type="character" w:customStyle="1" w:styleId="WW8Num13z5">
    <w:name w:val="WW8Num13z5"/>
    <w:rsid w:val="006204C2"/>
  </w:style>
  <w:style w:type="character" w:customStyle="1" w:styleId="WW8Num13z6">
    <w:name w:val="WW8Num13z6"/>
    <w:rsid w:val="006204C2"/>
  </w:style>
  <w:style w:type="character" w:customStyle="1" w:styleId="WW8Num13z7">
    <w:name w:val="WW8Num13z7"/>
    <w:rsid w:val="006204C2"/>
  </w:style>
  <w:style w:type="character" w:customStyle="1" w:styleId="WW8Num13z8">
    <w:name w:val="WW8Num13z8"/>
    <w:rsid w:val="006204C2"/>
  </w:style>
  <w:style w:type="character" w:customStyle="1" w:styleId="WW8Num14z0">
    <w:name w:val="WW8Num14z0"/>
    <w:rsid w:val="006204C2"/>
    <w:rPr>
      <w:rFonts w:ascii="Symbol" w:hAnsi="Symbol" w:cs="Symbol"/>
    </w:rPr>
  </w:style>
  <w:style w:type="character" w:customStyle="1" w:styleId="WW8Num15z0">
    <w:name w:val="WW8Num15z0"/>
    <w:rsid w:val="006204C2"/>
    <w:rPr>
      <w:rFonts w:ascii="Symbol" w:hAnsi="Symbol" w:cs="Symbol"/>
    </w:rPr>
  </w:style>
  <w:style w:type="character" w:customStyle="1" w:styleId="WW8Num16z0">
    <w:name w:val="WW8Num16z0"/>
    <w:rsid w:val="006204C2"/>
  </w:style>
  <w:style w:type="character" w:customStyle="1" w:styleId="WW8Num16z1">
    <w:name w:val="WW8Num16z1"/>
    <w:rsid w:val="006204C2"/>
  </w:style>
  <w:style w:type="character" w:customStyle="1" w:styleId="WW8Num16z2">
    <w:name w:val="WW8Num16z2"/>
    <w:rsid w:val="006204C2"/>
  </w:style>
  <w:style w:type="character" w:customStyle="1" w:styleId="WW8Num16z3">
    <w:name w:val="WW8Num16z3"/>
    <w:rsid w:val="006204C2"/>
  </w:style>
  <w:style w:type="character" w:customStyle="1" w:styleId="WW8Num16z4">
    <w:name w:val="WW8Num16z4"/>
    <w:rsid w:val="006204C2"/>
  </w:style>
  <w:style w:type="character" w:customStyle="1" w:styleId="WW8Num16z5">
    <w:name w:val="WW8Num16z5"/>
    <w:rsid w:val="006204C2"/>
  </w:style>
  <w:style w:type="character" w:customStyle="1" w:styleId="WW8Num16z6">
    <w:name w:val="WW8Num16z6"/>
    <w:rsid w:val="006204C2"/>
  </w:style>
  <w:style w:type="character" w:customStyle="1" w:styleId="WW8Num16z7">
    <w:name w:val="WW8Num16z7"/>
    <w:rsid w:val="006204C2"/>
  </w:style>
  <w:style w:type="character" w:customStyle="1" w:styleId="WW8Num16z8">
    <w:name w:val="WW8Num16z8"/>
    <w:rsid w:val="006204C2"/>
  </w:style>
  <w:style w:type="character" w:customStyle="1" w:styleId="WW8Num17z0">
    <w:name w:val="WW8Num17z0"/>
    <w:rsid w:val="006204C2"/>
  </w:style>
  <w:style w:type="character" w:customStyle="1" w:styleId="WW8Num18z0">
    <w:name w:val="WW8Num18z0"/>
    <w:rsid w:val="006204C2"/>
    <w:rPr>
      <w:b/>
    </w:rPr>
  </w:style>
  <w:style w:type="character" w:customStyle="1" w:styleId="WW8Num18z1">
    <w:name w:val="WW8Num18z1"/>
    <w:rsid w:val="006204C2"/>
  </w:style>
  <w:style w:type="character" w:customStyle="1" w:styleId="WW8Num18z2">
    <w:name w:val="WW8Num18z2"/>
    <w:rsid w:val="006204C2"/>
  </w:style>
  <w:style w:type="character" w:customStyle="1" w:styleId="WW8Num18z3">
    <w:name w:val="WW8Num18z3"/>
    <w:rsid w:val="006204C2"/>
  </w:style>
  <w:style w:type="character" w:customStyle="1" w:styleId="WW8Num18z4">
    <w:name w:val="WW8Num18z4"/>
    <w:rsid w:val="006204C2"/>
  </w:style>
  <w:style w:type="character" w:customStyle="1" w:styleId="WW8Num18z5">
    <w:name w:val="WW8Num18z5"/>
    <w:rsid w:val="006204C2"/>
  </w:style>
  <w:style w:type="character" w:customStyle="1" w:styleId="WW8Num18z6">
    <w:name w:val="WW8Num18z6"/>
    <w:rsid w:val="006204C2"/>
  </w:style>
  <w:style w:type="character" w:customStyle="1" w:styleId="WW8Num18z7">
    <w:name w:val="WW8Num18z7"/>
    <w:rsid w:val="006204C2"/>
  </w:style>
  <w:style w:type="character" w:customStyle="1" w:styleId="WW8Num18z8">
    <w:name w:val="WW8Num18z8"/>
    <w:rsid w:val="006204C2"/>
  </w:style>
  <w:style w:type="character" w:customStyle="1" w:styleId="WW8Num3z3">
    <w:name w:val="WW8Num3z3"/>
    <w:rsid w:val="006204C2"/>
  </w:style>
  <w:style w:type="character" w:customStyle="1" w:styleId="WW8Num3z4">
    <w:name w:val="WW8Num3z4"/>
    <w:rsid w:val="006204C2"/>
  </w:style>
  <w:style w:type="character" w:customStyle="1" w:styleId="WW8Num3z5">
    <w:name w:val="WW8Num3z5"/>
    <w:rsid w:val="006204C2"/>
  </w:style>
  <w:style w:type="character" w:customStyle="1" w:styleId="WW8Num3z6">
    <w:name w:val="WW8Num3z6"/>
    <w:rsid w:val="006204C2"/>
  </w:style>
  <w:style w:type="character" w:customStyle="1" w:styleId="WW8Num3z7">
    <w:name w:val="WW8Num3z7"/>
    <w:rsid w:val="006204C2"/>
  </w:style>
  <w:style w:type="character" w:customStyle="1" w:styleId="WW8Num3z8">
    <w:name w:val="WW8Num3z8"/>
    <w:rsid w:val="006204C2"/>
  </w:style>
  <w:style w:type="character" w:customStyle="1" w:styleId="WW8Num4z3">
    <w:name w:val="WW8Num4z3"/>
    <w:rsid w:val="006204C2"/>
  </w:style>
  <w:style w:type="character" w:customStyle="1" w:styleId="WW8Num4z4">
    <w:name w:val="WW8Num4z4"/>
    <w:rsid w:val="006204C2"/>
  </w:style>
  <w:style w:type="character" w:customStyle="1" w:styleId="WW8Num4z5">
    <w:name w:val="WW8Num4z5"/>
    <w:rsid w:val="006204C2"/>
  </w:style>
  <w:style w:type="character" w:customStyle="1" w:styleId="WW8Num4z6">
    <w:name w:val="WW8Num4z6"/>
    <w:rsid w:val="006204C2"/>
  </w:style>
  <w:style w:type="character" w:customStyle="1" w:styleId="WW8Num4z7">
    <w:name w:val="WW8Num4z7"/>
    <w:rsid w:val="006204C2"/>
  </w:style>
  <w:style w:type="character" w:customStyle="1" w:styleId="WW8Num4z8">
    <w:name w:val="WW8Num4z8"/>
    <w:rsid w:val="006204C2"/>
  </w:style>
  <w:style w:type="character" w:customStyle="1" w:styleId="WW8Num8z1">
    <w:name w:val="WW8Num8z1"/>
    <w:rsid w:val="006204C2"/>
  </w:style>
  <w:style w:type="character" w:customStyle="1" w:styleId="WW8Num8z2">
    <w:name w:val="WW8Num8z2"/>
    <w:rsid w:val="006204C2"/>
  </w:style>
  <w:style w:type="character" w:customStyle="1" w:styleId="WW8Num8z3">
    <w:name w:val="WW8Num8z3"/>
    <w:rsid w:val="006204C2"/>
  </w:style>
  <w:style w:type="character" w:customStyle="1" w:styleId="WW8Num8z4">
    <w:name w:val="WW8Num8z4"/>
    <w:rsid w:val="006204C2"/>
  </w:style>
  <w:style w:type="character" w:customStyle="1" w:styleId="WW8Num8z5">
    <w:name w:val="WW8Num8z5"/>
    <w:rsid w:val="006204C2"/>
  </w:style>
  <w:style w:type="character" w:customStyle="1" w:styleId="WW8Num8z6">
    <w:name w:val="WW8Num8z6"/>
    <w:rsid w:val="006204C2"/>
  </w:style>
  <w:style w:type="character" w:customStyle="1" w:styleId="WW8Num8z7">
    <w:name w:val="WW8Num8z7"/>
    <w:rsid w:val="006204C2"/>
  </w:style>
  <w:style w:type="character" w:customStyle="1" w:styleId="WW8Num8z8">
    <w:name w:val="WW8Num8z8"/>
    <w:rsid w:val="006204C2"/>
  </w:style>
  <w:style w:type="character" w:customStyle="1" w:styleId="WW8Num9z1">
    <w:name w:val="WW8Num9z1"/>
    <w:rsid w:val="006204C2"/>
  </w:style>
  <w:style w:type="character" w:customStyle="1" w:styleId="WW8Num9z2">
    <w:name w:val="WW8Num9z2"/>
    <w:rsid w:val="006204C2"/>
  </w:style>
  <w:style w:type="character" w:customStyle="1" w:styleId="WW8Num9z3">
    <w:name w:val="WW8Num9z3"/>
    <w:rsid w:val="006204C2"/>
  </w:style>
  <w:style w:type="character" w:customStyle="1" w:styleId="WW8Num9z4">
    <w:name w:val="WW8Num9z4"/>
    <w:rsid w:val="006204C2"/>
  </w:style>
  <w:style w:type="character" w:customStyle="1" w:styleId="WW8Num9z5">
    <w:name w:val="WW8Num9z5"/>
    <w:rsid w:val="006204C2"/>
  </w:style>
  <w:style w:type="character" w:customStyle="1" w:styleId="WW8Num9z6">
    <w:name w:val="WW8Num9z6"/>
    <w:rsid w:val="006204C2"/>
  </w:style>
  <w:style w:type="character" w:customStyle="1" w:styleId="WW8Num9z7">
    <w:name w:val="WW8Num9z7"/>
    <w:rsid w:val="006204C2"/>
  </w:style>
  <w:style w:type="character" w:customStyle="1" w:styleId="WW8Num9z8">
    <w:name w:val="WW8Num9z8"/>
    <w:rsid w:val="006204C2"/>
  </w:style>
  <w:style w:type="character" w:customStyle="1" w:styleId="WW8Num10z1">
    <w:name w:val="WW8Num10z1"/>
    <w:rsid w:val="006204C2"/>
  </w:style>
  <w:style w:type="character" w:customStyle="1" w:styleId="WW8Num10z2">
    <w:name w:val="WW8Num10z2"/>
    <w:rsid w:val="006204C2"/>
  </w:style>
  <w:style w:type="character" w:customStyle="1" w:styleId="WW8Num10z3">
    <w:name w:val="WW8Num10z3"/>
    <w:rsid w:val="006204C2"/>
  </w:style>
  <w:style w:type="character" w:customStyle="1" w:styleId="WW8Num10z4">
    <w:name w:val="WW8Num10z4"/>
    <w:rsid w:val="006204C2"/>
  </w:style>
  <w:style w:type="character" w:customStyle="1" w:styleId="WW8Num10z5">
    <w:name w:val="WW8Num10z5"/>
    <w:rsid w:val="006204C2"/>
  </w:style>
  <w:style w:type="character" w:customStyle="1" w:styleId="WW8Num10z6">
    <w:name w:val="WW8Num10z6"/>
    <w:rsid w:val="006204C2"/>
  </w:style>
  <w:style w:type="character" w:customStyle="1" w:styleId="WW8Num10z7">
    <w:name w:val="WW8Num10z7"/>
    <w:rsid w:val="006204C2"/>
  </w:style>
  <w:style w:type="character" w:customStyle="1" w:styleId="WW8Num10z8">
    <w:name w:val="WW8Num10z8"/>
    <w:rsid w:val="006204C2"/>
  </w:style>
  <w:style w:type="character" w:customStyle="1" w:styleId="WW8Num12z1">
    <w:name w:val="WW8Num12z1"/>
    <w:rsid w:val="006204C2"/>
  </w:style>
  <w:style w:type="character" w:customStyle="1" w:styleId="WW8Num12z2">
    <w:name w:val="WW8Num12z2"/>
    <w:rsid w:val="006204C2"/>
  </w:style>
  <w:style w:type="character" w:customStyle="1" w:styleId="WW8Num12z3">
    <w:name w:val="WW8Num12z3"/>
    <w:rsid w:val="006204C2"/>
  </w:style>
  <w:style w:type="character" w:customStyle="1" w:styleId="WW8Num12z4">
    <w:name w:val="WW8Num12z4"/>
    <w:rsid w:val="006204C2"/>
  </w:style>
  <w:style w:type="character" w:customStyle="1" w:styleId="WW8Num12z5">
    <w:name w:val="WW8Num12z5"/>
    <w:rsid w:val="006204C2"/>
  </w:style>
  <w:style w:type="character" w:customStyle="1" w:styleId="WW8Num12z6">
    <w:name w:val="WW8Num12z6"/>
    <w:rsid w:val="006204C2"/>
  </w:style>
  <w:style w:type="character" w:customStyle="1" w:styleId="WW8Num12z7">
    <w:name w:val="WW8Num12z7"/>
    <w:rsid w:val="006204C2"/>
  </w:style>
  <w:style w:type="character" w:customStyle="1" w:styleId="WW8Num12z8">
    <w:name w:val="WW8Num12z8"/>
    <w:rsid w:val="006204C2"/>
  </w:style>
  <w:style w:type="character" w:customStyle="1" w:styleId="WW8Num17z1">
    <w:name w:val="WW8Num17z1"/>
    <w:rsid w:val="006204C2"/>
  </w:style>
  <w:style w:type="character" w:customStyle="1" w:styleId="WW8Num17z2">
    <w:name w:val="WW8Num17z2"/>
    <w:rsid w:val="006204C2"/>
  </w:style>
  <w:style w:type="character" w:customStyle="1" w:styleId="WW8Num17z3">
    <w:name w:val="WW8Num17z3"/>
    <w:rsid w:val="006204C2"/>
  </w:style>
  <w:style w:type="character" w:customStyle="1" w:styleId="WW8Num17z4">
    <w:name w:val="WW8Num17z4"/>
    <w:rsid w:val="006204C2"/>
  </w:style>
  <w:style w:type="character" w:customStyle="1" w:styleId="WW8Num17z5">
    <w:name w:val="WW8Num17z5"/>
    <w:rsid w:val="006204C2"/>
  </w:style>
  <w:style w:type="character" w:customStyle="1" w:styleId="WW8Num17z6">
    <w:name w:val="WW8Num17z6"/>
    <w:rsid w:val="006204C2"/>
  </w:style>
  <w:style w:type="character" w:customStyle="1" w:styleId="WW8Num17z7">
    <w:name w:val="WW8Num17z7"/>
    <w:rsid w:val="006204C2"/>
  </w:style>
  <w:style w:type="character" w:customStyle="1" w:styleId="WW8Num17z8">
    <w:name w:val="WW8Num17z8"/>
    <w:rsid w:val="006204C2"/>
  </w:style>
  <w:style w:type="character" w:customStyle="1" w:styleId="WW8Num19z0">
    <w:name w:val="WW8Num19z0"/>
    <w:rsid w:val="006204C2"/>
    <w:rPr>
      <w:b w:val="0"/>
    </w:rPr>
  </w:style>
  <w:style w:type="character" w:customStyle="1" w:styleId="WW8Num19z1">
    <w:name w:val="WW8Num19z1"/>
    <w:rsid w:val="006204C2"/>
  </w:style>
  <w:style w:type="character" w:customStyle="1" w:styleId="WW8Num19z2">
    <w:name w:val="WW8Num19z2"/>
    <w:rsid w:val="006204C2"/>
  </w:style>
  <w:style w:type="character" w:customStyle="1" w:styleId="WW8Num19z3">
    <w:name w:val="WW8Num19z3"/>
    <w:rsid w:val="006204C2"/>
  </w:style>
  <w:style w:type="character" w:customStyle="1" w:styleId="WW8Num19z4">
    <w:name w:val="WW8Num19z4"/>
    <w:rsid w:val="006204C2"/>
  </w:style>
  <w:style w:type="character" w:customStyle="1" w:styleId="WW8Num19z5">
    <w:name w:val="WW8Num19z5"/>
    <w:rsid w:val="006204C2"/>
  </w:style>
  <w:style w:type="character" w:customStyle="1" w:styleId="WW8Num19z6">
    <w:name w:val="WW8Num19z6"/>
    <w:rsid w:val="006204C2"/>
  </w:style>
  <w:style w:type="character" w:customStyle="1" w:styleId="WW8Num19z7">
    <w:name w:val="WW8Num19z7"/>
    <w:rsid w:val="006204C2"/>
  </w:style>
  <w:style w:type="character" w:customStyle="1" w:styleId="WW8Num19z8">
    <w:name w:val="WW8Num19z8"/>
    <w:rsid w:val="006204C2"/>
  </w:style>
  <w:style w:type="character" w:customStyle="1" w:styleId="WW8Num20z0">
    <w:name w:val="WW8Num20z0"/>
    <w:rsid w:val="006204C2"/>
  </w:style>
  <w:style w:type="character" w:customStyle="1" w:styleId="WW8Num20z1">
    <w:name w:val="WW8Num20z1"/>
    <w:rsid w:val="006204C2"/>
  </w:style>
  <w:style w:type="character" w:customStyle="1" w:styleId="WW8Num20z2">
    <w:name w:val="WW8Num20z2"/>
    <w:rsid w:val="006204C2"/>
  </w:style>
  <w:style w:type="character" w:customStyle="1" w:styleId="WW8Num20z3">
    <w:name w:val="WW8Num20z3"/>
    <w:rsid w:val="006204C2"/>
  </w:style>
  <w:style w:type="character" w:customStyle="1" w:styleId="WW8Num20z4">
    <w:name w:val="WW8Num20z4"/>
    <w:rsid w:val="006204C2"/>
  </w:style>
  <w:style w:type="character" w:customStyle="1" w:styleId="WW8Num20z5">
    <w:name w:val="WW8Num20z5"/>
    <w:rsid w:val="006204C2"/>
  </w:style>
  <w:style w:type="character" w:customStyle="1" w:styleId="WW8Num20z6">
    <w:name w:val="WW8Num20z6"/>
    <w:rsid w:val="006204C2"/>
  </w:style>
  <w:style w:type="character" w:customStyle="1" w:styleId="WW8Num20z7">
    <w:name w:val="WW8Num20z7"/>
    <w:rsid w:val="006204C2"/>
  </w:style>
  <w:style w:type="character" w:customStyle="1" w:styleId="WW8Num20z8">
    <w:name w:val="WW8Num20z8"/>
    <w:rsid w:val="006204C2"/>
  </w:style>
  <w:style w:type="character" w:customStyle="1" w:styleId="WW8Num21z0">
    <w:name w:val="WW8Num21z0"/>
    <w:rsid w:val="006204C2"/>
    <w:rPr>
      <w:rFonts w:ascii="Times New Roman" w:hAnsi="Times New Roman" w:cs="Times New Roman"/>
    </w:rPr>
  </w:style>
  <w:style w:type="character" w:customStyle="1" w:styleId="WW8Num22z0">
    <w:name w:val="WW8Num22z0"/>
    <w:rsid w:val="006204C2"/>
    <w:rPr>
      <w:rFonts w:ascii="Symbol" w:hAnsi="Symbol" w:cs="Symbol"/>
    </w:rPr>
  </w:style>
  <w:style w:type="character" w:customStyle="1" w:styleId="WW8Num22z1">
    <w:name w:val="WW8Num22z1"/>
    <w:rsid w:val="006204C2"/>
  </w:style>
  <w:style w:type="character" w:customStyle="1" w:styleId="WW8Num22z2">
    <w:name w:val="WW8Num22z2"/>
    <w:rsid w:val="006204C2"/>
  </w:style>
  <w:style w:type="character" w:customStyle="1" w:styleId="WW8Num22z3">
    <w:name w:val="WW8Num22z3"/>
    <w:rsid w:val="006204C2"/>
  </w:style>
  <w:style w:type="character" w:customStyle="1" w:styleId="WW8Num22z4">
    <w:name w:val="WW8Num22z4"/>
    <w:rsid w:val="006204C2"/>
  </w:style>
  <w:style w:type="character" w:customStyle="1" w:styleId="WW8Num22z5">
    <w:name w:val="WW8Num22z5"/>
    <w:rsid w:val="006204C2"/>
  </w:style>
  <w:style w:type="character" w:customStyle="1" w:styleId="WW8Num22z6">
    <w:name w:val="WW8Num22z6"/>
    <w:rsid w:val="006204C2"/>
  </w:style>
  <w:style w:type="character" w:customStyle="1" w:styleId="WW8Num22z7">
    <w:name w:val="WW8Num22z7"/>
    <w:rsid w:val="006204C2"/>
  </w:style>
  <w:style w:type="character" w:customStyle="1" w:styleId="WW8Num22z8">
    <w:name w:val="WW8Num22z8"/>
    <w:rsid w:val="006204C2"/>
  </w:style>
  <w:style w:type="character" w:customStyle="1" w:styleId="WW8Num23z0">
    <w:name w:val="WW8Num23z0"/>
    <w:rsid w:val="006204C2"/>
    <w:rPr>
      <w:color w:val="auto"/>
    </w:rPr>
  </w:style>
  <w:style w:type="character" w:customStyle="1" w:styleId="WW8Num23z1">
    <w:name w:val="WW8Num23z1"/>
    <w:rsid w:val="006204C2"/>
  </w:style>
  <w:style w:type="character" w:customStyle="1" w:styleId="WW8Num23z2">
    <w:name w:val="WW8Num23z2"/>
    <w:rsid w:val="006204C2"/>
  </w:style>
  <w:style w:type="character" w:customStyle="1" w:styleId="WW8Num23z3">
    <w:name w:val="WW8Num23z3"/>
    <w:rsid w:val="006204C2"/>
  </w:style>
  <w:style w:type="character" w:customStyle="1" w:styleId="WW8Num23z4">
    <w:name w:val="WW8Num23z4"/>
    <w:rsid w:val="006204C2"/>
  </w:style>
  <w:style w:type="character" w:customStyle="1" w:styleId="WW8Num23z5">
    <w:name w:val="WW8Num23z5"/>
    <w:rsid w:val="006204C2"/>
  </w:style>
  <w:style w:type="character" w:customStyle="1" w:styleId="WW8Num23z6">
    <w:name w:val="WW8Num23z6"/>
    <w:rsid w:val="006204C2"/>
  </w:style>
  <w:style w:type="character" w:customStyle="1" w:styleId="WW8Num23z7">
    <w:name w:val="WW8Num23z7"/>
    <w:rsid w:val="006204C2"/>
  </w:style>
  <w:style w:type="character" w:customStyle="1" w:styleId="WW8Num23z8">
    <w:name w:val="WW8Num23z8"/>
    <w:rsid w:val="006204C2"/>
  </w:style>
  <w:style w:type="character" w:customStyle="1" w:styleId="WW8Num24z0">
    <w:name w:val="WW8Num24z0"/>
    <w:rsid w:val="006204C2"/>
  </w:style>
  <w:style w:type="character" w:customStyle="1" w:styleId="WW8Num24z1">
    <w:name w:val="WW8Num24z1"/>
    <w:rsid w:val="006204C2"/>
  </w:style>
  <w:style w:type="character" w:customStyle="1" w:styleId="WW8Num24z2">
    <w:name w:val="WW8Num24z2"/>
    <w:rsid w:val="006204C2"/>
  </w:style>
  <w:style w:type="character" w:customStyle="1" w:styleId="WW8Num24z3">
    <w:name w:val="WW8Num24z3"/>
    <w:rsid w:val="006204C2"/>
  </w:style>
  <w:style w:type="character" w:customStyle="1" w:styleId="WW8Num24z4">
    <w:name w:val="WW8Num24z4"/>
    <w:rsid w:val="006204C2"/>
  </w:style>
  <w:style w:type="character" w:customStyle="1" w:styleId="WW8Num24z5">
    <w:name w:val="WW8Num24z5"/>
    <w:rsid w:val="006204C2"/>
  </w:style>
  <w:style w:type="character" w:customStyle="1" w:styleId="WW8Num24z6">
    <w:name w:val="WW8Num24z6"/>
    <w:rsid w:val="006204C2"/>
  </w:style>
  <w:style w:type="character" w:customStyle="1" w:styleId="WW8Num24z7">
    <w:name w:val="WW8Num24z7"/>
    <w:rsid w:val="006204C2"/>
  </w:style>
  <w:style w:type="character" w:customStyle="1" w:styleId="WW8Num24z8">
    <w:name w:val="WW8Num24z8"/>
    <w:rsid w:val="006204C2"/>
  </w:style>
  <w:style w:type="character" w:customStyle="1" w:styleId="WW8Num25z0">
    <w:name w:val="WW8Num25z0"/>
    <w:rsid w:val="006204C2"/>
  </w:style>
  <w:style w:type="character" w:customStyle="1" w:styleId="WW8Num25z1">
    <w:name w:val="WW8Num25z1"/>
    <w:rsid w:val="006204C2"/>
  </w:style>
  <w:style w:type="character" w:customStyle="1" w:styleId="WW8Num25z2">
    <w:name w:val="WW8Num25z2"/>
    <w:rsid w:val="006204C2"/>
  </w:style>
  <w:style w:type="character" w:customStyle="1" w:styleId="WW8Num25z3">
    <w:name w:val="WW8Num25z3"/>
    <w:rsid w:val="006204C2"/>
  </w:style>
  <w:style w:type="character" w:customStyle="1" w:styleId="WW8Num25z4">
    <w:name w:val="WW8Num25z4"/>
    <w:rsid w:val="006204C2"/>
  </w:style>
  <w:style w:type="character" w:customStyle="1" w:styleId="WW8Num25z5">
    <w:name w:val="WW8Num25z5"/>
    <w:rsid w:val="006204C2"/>
  </w:style>
  <w:style w:type="character" w:customStyle="1" w:styleId="WW8Num25z6">
    <w:name w:val="WW8Num25z6"/>
    <w:rsid w:val="006204C2"/>
  </w:style>
  <w:style w:type="character" w:customStyle="1" w:styleId="WW8Num25z7">
    <w:name w:val="WW8Num25z7"/>
    <w:rsid w:val="006204C2"/>
  </w:style>
  <w:style w:type="character" w:customStyle="1" w:styleId="WW8Num25z8">
    <w:name w:val="WW8Num25z8"/>
    <w:rsid w:val="006204C2"/>
  </w:style>
  <w:style w:type="character" w:customStyle="1" w:styleId="WW8Num26z0">
    <w:name w:val="WW8Num26z0"/>
    <w:rsid w:val="006204C2"/>
  </w:style>
  <w:style w:type="character" w:customStyle="1" w:styleId="WW8Num26z1">
    <w:name w:val="WW8Num26z1"/>
    <w:rsid w:val="006204C2"/>
  </w:style>
  <w:style w:type="character" w:customStyle="1" w:styleId="WW8Num26z2">
    <w:name w:val="WW8Num26z2"/>
    <w:rsid w:val="006204C2"/>
  </w:style>
  <w:style w:type="character" w:customStyle="1" w:styleId="WW8Num26z3">
    <w:name w:val="WW8Num26z3"/>
    <w:rsid w:val="006204C2"/>
  </w:style>
  <w:style w:type="character" w:customStyle="1" w:styleId="WW8Num26z4">
    <w:name w:val="WW8Num26z4"/>
    <w:rsid w:val="006204C2"/>
  </w:style>
  <w:style w:type="character" w:customStyle="1" w:styleId="WW8Num26z5">
    <w:name w:val="WW8Num26z5"/>
    <w:rsid w:val="006204C2"/>
  </w:style>
  <w:style w:type="character" w:customStyle="1" w:styleId="WW8Num26z6">
    <w:name w:val="WW8Num26z6"/>
    <w:rsid w:val="006204C2"/>
  </w:style>
  <w:style w:type="character" w:customStyle="1" w:styleId="WW8Num26z7">
    <w:name w:val="WW8Num26z7"/>
    <w:rsid w:val="006204C2"/>
  </w:style>
  <w:style w:type="character" w:customStyle="1" w:styleId="WW8Num26z8">
    <w:name w:val="WW8Num26z8"/>
    <w:rsid w:val="006204C2"/>
  </w:style>
  <w:style w:type="character" w:customStyle="1" w:styleId="WW8Num27z0">
    <w:name w:val="WW8Num27z0"/>
    <w:rsid w:val="006204C2"/>
  </w:style>
  <w:style w:type="character" w:customStyle="1" w:styleId="WW8Num27z1">
    <w:name w:val="WW8Num27z1"/>
    <w:rsid w:val="006204C2"/>
  </w:style>
  <w:style w:type="character" w:customStyle="1" w:styleId="WW8Num27z2">
    <w:name w:val="WW8Num27z2"/>
    <w:rsid w:val="006204C2"/>
  </w:style>
  <w:style w:type="character" w:customStyle="1" w:styleId="WW8Num27z3">
    <w:name w:val="WW8Num27z3"/>
    <w:rsid w:val="006204C2"/>
  </w:style>
  <w:style w:type="character" w:customStyle="1" w:styleId="WW8Num27z4">
    <w:name w:val="WW8Num27z4"/>
    <w:rsid w:val="006204C2"/>
  </w:style>
  <w:style w:type="character" w:customStyle="1" w:styleId="WW8Num27z5">
    <w:name w:val="WW8Num27z5"/>
    <w:rsid w:val="006204C2"/>
  </w:style>
  <w:style w:type="character" w:customStyle="1" w:styleId="WW8Num27z6">
    <w:name w:val="WW8Num27z6"/>
    <w:rsid w:val="006204C2"/>
  </w:style>
  <w:style w:type="character" w:customStyle="1" w:styleId="WW8Num27z7">
    <w:name w:val="WW8Num27z7"/>
    <w:rsid w:val="006204C2"/>
  </w:style>
  <w:style w:type="character" w:customStyle="1" w:styleId="WW8Num27z8">
    <w:name w:val="WW8Num27z8"/>
    <w:rsid w:val="006204C2"/>
  </w:style>
  <w:style w:type="character" w:customStyle="1" w:styleId="WW8Num28z0">
    <w:name w:val="WW8Num28z0"/>
    <w:rsid w:val="006204C2"/>
  </w:style>
  <w:style w:type="character" w:customStyle="1" w:styleId="WW8Num28z1">
    <w:name w:val="WW8Num28z1"/>
    <w:rsid w:val="006204C2"/>
  </w:style>
  <w:style w:type="character" w:customStyle="1" w:styleId="WW8Num28z2">
    <w:name w:val="WW8Num28z2"/>
    <w:rsid w:val="006204C2"/>
  </w:style>
  <w:style w:type="character" w:customStyle="1" w:styleId="WW8Num28z3">
    <w:name w:val="WW8Num28z3"/>
    <w:rsid w:val="006204C2"/>
  </w:style>
  <w:style w:type="character" w:customStyle="1" w:styleId="WW8Num28z4">
    <w:name w:val="WW8Num28z4"/>
    <w:rsid w:val="006204C2"/>
  </w:style>
  <w:style w:type="character" w:customStyle="1" w:styleId="WW8Num28z5">
    <w:name w:val="WW8Num28z5"/>
    <w:rsid w:val="006204C2"/>
  </w:style>
  <w:style w:type="character" w:customStyle="1" w:styleId="WW8Num28z6">
    <w:name w:val="WW8Num28z6"/>
    <w:rsid w:val="006204C2"/>
  </w:style>
  <w:style w:type="character" w:customStyle="1" w:styleId="WW8Num28z7">
    <w:name w:val="WW8Num28z7"/>
    <w:rsid w:val="006204C2"/>
  </w:style>
  <w:style w:type="character" w:customStyle="1" w:styleId="WW8Num28z8">
    <w:name w:val="WW8Num28z8"/>
    <w:rsid w:val="006204C2"/>
  </w:style>
  <w:style w:type="character" w:customStyle="1" w:styleId="WW8Num29z0">
    <w:name w:val="WW8Num29z0"/>
    <w:rsid w:val="006204C2"/>
    <w:rPr>
      <w:color w:val="auto"/>
    </w:rPr>
  </w:style>
  <w:style w:type="character" w:customStyle="1" w:styleId="WW8Num30z0">
    <w:name w:val="WW8Num30z0"/>
    <w:rsid w:val="006204C2"/>
  </w:style>
  <w:style w:type="character" w:customStyle="1" w:styleId="WW8Num30z1">
    <w:name w:val="WW8Num30z1"/>
    <w:rsid w:val="006204C2"/>
  </w:style>
  <w:style w:type="character" w:customStyle="1" w:styleId="WW8Num30z2">
    <w:name w:val="WW8Num30z2"/>
    <w:rsid w:val="006204C2"/>
  </w:style>
  <w:style w:type="character" w:customStyle="1" w:styleId="WW8Num30z3">
    <w:name w:val="WW8Num30z3"/>
    <w:rsid w:val="006204C2"/>
  </w:style>
  <w:style w:type="character" w:customStyle="1" w:styleId="WW8Num30z4">
    <w:name w:val="WW8Num30z4"/>
    <w:rsid w:val="006204C2"/>
  </w:style>
  <w:style w:type="character" w:customStyle="1" w:styleId="WW8Num30z5">
    <w:name w:val="WW8Num30z5"/>
    <w:rsid w:val="006204C2"/>
  </w:style>
  <w:style w:type="character" w:customStyle="1" w:styleId="WW8Num30z6">
    <w:name w:val="WW8Num30z6"/>
    <w:rsid w:val="006204C2"/>
  </w:style>
  <w:style w:type="character" w:customStyle="1" w:styleId="WW8Num30z7">
    <w:name w:val="WW8Num30z7"/>
    <w:rsid w:val="006204C2"/>
  </w:style>
  <w:style w:type="character" w:customStyle="1" w:styleId="WW8Num30z8">
    <w:name w:val="WW8Num30z8"/>
    <w:rsid w:val="006204C2"/>
  </w:style>
  <w:style w:type="character" w:customStyle="1" w:styleId="WW8Num31z0">
    <w:name w:val="WW8Num31z0"/>
    <w:rsid w:val="006204C2"/>
  </w:style>
  <w:style w:type="character" w:customStyle="1" w:styleId="WW8Num31z1">
    <w:name w:val="WW8Num31z1"/>
    <w:rsid w:val="006204C2"/>
  </w:style>
  <w:style w:type="character" w:customStyle="1" w:styleId="WW8Num31z2">
    <w:name w:val="WW8Num31z2"/>
    <w:rsid w:val="006204C2"/>
  </w:style>
  <w:style w:type="character" w:customStyle="1" w:styleId="WW8Num31z3">
    <w:name w:val="WW8Num31z3"/>
    <w:rsid w:val="006204C2"/>
  </w:style>
  <w:style w:type="character" w:customStyle="1" w:styleId="WW8Num31z4">
    <w:name w:val="WW8Num31z4"/>
    <w:rsid w:val="006204C2"/>
  </w:style>
  <w:style w:type="character" w:customStyle="1" w:styleId="WW8Num31z5">
    <w:name w:val="WW8Num31z5"/>
    <w:rsid w:val="006204C2"/>
  </w:style>
  <w:style w:type="character" w:customStyle="1" w:styleId="WW8Num31z6">
    <w:name w:val="WW8Num31z6"/>
    <w:rsid w:val="006204C2"/>
  </w:style>
  <w:style w:type="character" w:customStyle="1" w:styleId="WW8Num31z7">
    <w:name w:val="WW8Num31z7"/>
    <w:rsid w:val="006204C2"/>
  </w:style>
  <w:style w:type="character" w:customStyle="1" w:styleId="WW8Num31z8">
    <w:name w:val="WW8Num31z8"/>
    <w:rsid w:val="006204C2"/>
  </w:style>
  <w:style w:type="character" w:customStyle="1" w:styleId="WW8Num32z0">
    <w:name w:val="WW8Num32z0"/>
    <w:rsid w:val="006204C2"/>
  </w:style>
  <w:style w:type="character" w:customStyle="1" w:styleId="WW8Num32z1">
    <w:name w:val="WW8Num32z1"/>
    <w:rsid w:val="006204C2"/>
  </w:style>
  <w:style w:type="character" w:customStyle="1" w:styleId="WW8Num32z2">
    <w:name w:val="WW8Num32z2"/>
    <w:rsid w:val="006204C2"/>
  </w:style>
  <w:style w:type="character" w:customStyle="1" w:styleId="WW8Num32z3">
    <w:name w:val="WW8Num32z3"/>
    <w:rsid w:val="006204C2"/>
  </w:style>
  <w:style w:type="character" w:customStyle="1" w:styleId="WW8Num32z4">
    <w:name w:val="WW8Num32z4"/>
    <w:rsid w:val="006204C2"/>
  </w:style>
  <w:style w:type="character" w:customStyle="1" w:styleId="WW8Num32z5">
    <w:name w:val="WW8Num32z5"/>
    <w:rsid w:val="006204C2"/>
  </w:style>
  <w:style w:type="character" w:customStyle="1" w:styleId="WW8Num32z6">
    <w:name w:val="WW8Num32z6"/>
    <w:rsid w:val="006204C2"/>
  </w:style>
  <w:style w:type="character" w:customStyle="1" w:styleId="WW8Num32z7">
    <w:name w:val="WW8Num32z7"/>
    <w:rsid w:val="006204C2"/>
  </w:style>
  <w:style w:type="character" w:customStyle="1" w:styleId="WW8Num32z8">
    <w:name w:val="WW8Num32z8"/>
    <w:rsid w:val="006204C2"/>
  </w:style>
  <w:style w:type="character" w:customStyle="1" w:styleId="WW8Num33z0">
    <w:name w:val="WW8Num33z0"/>
    <w:rsid w:val="006204C2"/>
  </w:style>
  <w:style w:type="character" w:customStyle="1" w:styleId="WW8Num33z1">
    <w:name w:val="WW8Num33z1"/>
    <w:rsid w:val="006204C2"/>
  </w:style>
  <w:style w:type="character" w:customStyle="1" w:styleId="WW8Num33z2">
    <w:name w:val="WW8Num33z2"/>
    <w:rsid w:val="006204C2"/>
  </w:style>
  <w:style w:type="character" w:customStyle="1" w:styleId="WW8Num33z3">
    <w:name w:val="WW8Num33z3"/>
    <w:rsid w:val="006204C2"/>
  </w:style>
  <w:style w:type="character" w:customStyle="1" w:styleId="WW8Num33z4">
    <w:name w:val="WW8Num33z4"/>
    <w:rsid w:val="006204C2"/>
  </w:style>
  <w:style w:type="character" w:customStyle="1" w:styleId="WW8Num33z5">
    <w:name w:val="WW8Num33z5"/>
    <w:rsid w:val="006204C2"/>
  </w:style>
  <w:style w:type="character" w:customStyle="1" w:styleId="WW8Num33z6">
    <w:name w:val="WW8Num33z6"/>
    <w:rsid w:val="006204C2"/>
  </w:style>
  <w:style w:type="character" w:customStyle="1" w:styleId="WW8Num33z7">
    <w:name w:val="WW8Num33z7"/>
    <w:rsid w:val="006204C2"/>
  </w:style>
  <w:style w:type="character" w:customStyle="1" w:styleId="WW8Num33z8">
    <w:name w:val="WW8Num33z8"/>
    <w:rsid w:val="006204C2"/>
  </w:style>
  <w:style w:type="character" w:customStyle="1" w:styleId="WW8Num34z0">
    <w:name w:val="WW8Num34z0"/>
    <w:rsid w:val="006204C2"/>
  </w:style>
  <w:style w:type="character" w:customStyle="1" w:styleId="WW8Num34z1">
    <w:name w:val="WW8Num34z1"/>
    <w:rsid w:val="006204C2"/>
  </w:style>
  <w:style w:type="character" w:customStyle="1" w:styleId="WW8Num34z2">
    <w:name w:val="WW8Num34z2"/>
    <w:rsid w:val="006204C2"/>
  </w:style>
  <w:style w:type="character" w:customStyle="1" w:styleId="WW8Num34z3">
    <w:name w:val="WW8Num34z3"/>
    <w:rsid w:val="006204C2"/>
  </w:style>
  <w:style w:type="character" w:customStyle="1" w:styleId="WW8Num34z4">
    <w:name w:val="WW8Num34z4"/>
    <w:rsid w:val="006204C2"/>
  </w:style>
  <w:style w:type="character" w:customStyle="1" w:styleId="WW8Num34z5">
    <w:name w:val="WW8Num34z5"/>
    <w:rsid w:val="006204C2"/>
  </w:style>
  <w:style w:type="character" w:customStyle="1" w:styleId="WW8Num34z6">
    <w:name w:val="WW8Num34z6"/>
    <w:rsid w:val="006204C2"/>
  </w:style>
  <w:style w:type="character" w:customStyle="1" w:styleId="WW8Num34z7">
    <w:name w:val="WW8Num34z7"/>
    <w:rsid w:val="006204C2"/>
  </w:style>
  <w:style w:type="character" w:customStyle="1" w:styleId="WW8Num34z8">
    <w:name w:val="WW8Num34z8"/>
    <w:rsid w:val="006204C2"/>
  </w:style>
  <w:style w:type="character" w:customStyle="1" w:styleId="WW8Num35z0">
    <w:name w:val="WW8Num35z0"/>
    <w:rsid w:val="006204C2"/>
    <w:rPr>
      <w:b/>
      <w:sz w:val="28"/>
      <w:szCs w:val="28"/>
    </w:rPr>
  </w:style>
  <w:style w:type="character" w:customStyle="1" w:styleId="WW8Num35z1">
    <w:name w:val="WW8Num35z1"/>
    <w:rsid w:val="006204C2"/>
  </w:style>
  <w:style w:type="character" w:customStyle="1" w:styleId="WW8Num35z2">
    <w:name w:val="WW8Num35z2"/>
    <w:rsid w:val="006204C2"/>
  </w:style>
  <w:style w:type="character" w:customStyle="1" w:styleId="WW8Num35z3">
    <w:name w:val="WW8Num35z3"/>
    <w:rsid w:val="006204C2"/>
  </w:style>
  <w:style w:type="character" w:customStyle="1" w:styleId="WW8Num35z4">
    <w:name w:val="WW8Num35z4"/>
    <w:rsid w:val="006204C2"/>
  </w:style>
  <w:style w:type="character" w:customStyle="1" w:styleId="WW8Num35z5">
    <w:name w:val="WW8Num35z5"/>
    <w:rsid w:val="006204C2"/>
  </w:style>
  <w:style w:type="character" w:customStyle="1" w:styleId="WW8Num35z6">
    <w:name w:val="WW8Num35z6"/>
    <w:rsid w:val="006204C2"/>
  </w:style>
  <w:style w:type="character" w:customStyle="1" w:styleId="WW8Num35z7">
    <w:name w:val="WW8Num35z7"/>
    <w:rsid w:val="006204C2"/>
  </w:style>
  <w:style w:type="character" w:customStyle="1" w:styleId="WW8Num35z8">
    <w:name w:val="WW8Num35z8"/>
    <w:rsid w:val="006204C2"/>
  </w:style>
  <w:style w:type="character" w:customStyle="1" w:styleId="WW8Num36z0">
    <w:name w:val="WW8Num36z0"/>
    <w:rsid w:val="006204C2"/>
    <w:rPr>
      <w:rFonts w:ascii="Symbol" w:hAnsi="Symbol" w:cs="Symbol"/>
    </w:rPr>
  </w:style>
  <w:style w:type="character" w:customStyle="1" w:styleId="WW8Num36z1">
    <w:name w:val="WW8Num36z1"/>
    <w:rsid w:val="006204C2"/>
    <w:rPr>
      <w:rFonts w:ascii="Courier New" w:hAnsi="Courier New" w:cs="Courier New"/>
    </w:rPr>
  </w:style>
  <w:style w:type="character" w:customStyle="1" w:styleId="WW8Num36z2">
    <w:name w:val="WW8Num36z2"/>
    <w:rsid w:val="006204C2"/>
    <w:rPr>
      <w:rFonts w:ascii="Wingdings" w:hAnsi="Wingdings" w:cs="Wingdings"/>
    </w:rPr>
  </w:style>
  <w:style w:type="character" w:customStyle="1" w:styleId="WW8Num37z0">
    <w:name w:val="WW8Num37z0"/>
    <w:rsid w:val="006204C2"/>
    <w:rPr>
      <w:rFonts w:ascii="Symbol" w:hAnsi="Symbol" w:cs="Symbol"/>
    </w:rPr>
  </w:style>
  <w:style w:type="character" w:customStyle="1" w:styleId="WW8Num37z1">
    <w:name w:val="WW8Num37z1"/>
    <w:rsid w:val="006204C2"/>
    <w:rPr>
      <w:rFonts w:ascii="Courier New" w:hAnsi="Courier New" w:cs="Courier New"/>
    </w:rPr>
  </w:style>
  <w:style w:type="character" w:customStyle="1" w:styleId="WW8Num37z2">
    <w:name w:val="WW8Num37z2"/>
    <w:rsid w:val="006204C2"/>
    <w:rPr>
      <w:rFonts w:ascii="Wingdings" w:hAnsi="Wingdings" w:cs="Wingdings"/>
    </w:rPr>
  </w:style>
  <w:style w:type="character" w:customStyle="1" w:styleId="WW8Num38z0">
    <w:name w:val="WW8Num38z0"/>
    <w:rsid w:val="006204C2"/>
  </w:style>
  <w:style w:type="character" w:customStyle="1" w:styleId="WW8Num38z1">
    <w:name w:val="WW8Num38z1"/>
    <w:rsid w:val="006204C2"/>
  </w:style>
  <w:style w:type="character" w:customStyle="1" w:styleId="WW8Num38z2">
    <w:name w:val="WW8Num38z2"/>
    <w:rsid w:val="006204C2"/>
  </w:style>
  <w:style w:type="character" w:customStyle="1" w:styleId="WW8Num38z3">
    <w:name w:val="WW8Num38z3"/>
    <w:rsid w:val="006204C2"/>
  </w:style>
  <w:style w:type="character" w:customStyle="1" w:styleId="WW8Num38z4">
    <w:name w:val="WW8Num38z4"/>
    <w:rsid w:val="006204C2"/>
  </w:style>
  <w:style w:type="character" w:customStyle="1" w:styleId="WW8Num38z5">
    <w:name w:val="WW8Num38z5"/>
    <w:rsid w:val="006204C2"/>
  </w:style>
  <w:style w:type="character" w:customStyle="1" w:styleId="WW8Num38z6">
    <w:name w:val="WW8Num38z6"/>
    <w:rsid w:val="006204C2"/>
  </w:style>
  <w:style w:type="character" w:customStyle="1" w:styleId="WW8Num38z7">
    <w:name w:val="WW8Num38z7"/>
    <w:rsid w:val="006204C2"/>
  </w:style>
  <w:style w:type="character" w:customStyle="1" w:styleId="WW8Num38z8">
    <w:name w:val="WW8Num38z8"/>
    <w:rsid w:val="006204C2"/>
  </w:style>
  <w:style w:type="character" w:customStyle="1" w:styleId="WW8Num39z0">
    <w:name w:val="WW8Num39z0"/>
    <w:rsid w:val="006204C2"/>
  </w:style>
  <w:style w:type="character" w:customStyle="1" w:styleId="WW8Num39z1">
    <w:name w:val="WW8Num39z1"/>
    <w:rsid w:val="006204C2"/>
  </w:style>
  <w:style w:type="character" w:customStyle="1" w:styleId="WW8Num39z2">
    <w:name w:val="WW8Num39z2"/>
    <w:rsid w:val="006204C2"/>
  </w:style>
  <w:style w:type="character" w:customStyle="1" w:styleId="WW8Num39z3">
    <w:name w:val="WW8Num39z3"/>
    <w:rsid w:val="006204C2"/>
  </w:style>
  <w:style w:type="character" w:customStyle="1" w:styleId="WW8Num39z4">
    <w:name w:val="WW8Num39z4"/>
    <w:rsid w:val="006204C2"/>
  </w:style>
  <w:style w:type="character" w:customStyle="1" w:styleId="WW8Num39z5">
    <w:name w:val="WW8Num39z5"/>
    <w:rsid w:val="006204C2"/>
  </w:style>
  <w:style w:type="character" w:customStyle="1" w:styleId="WW8Num39z6">
    <w:name w:val="WW8Num39z6"/>
    <w:rsid w:val="006204C2"/>
  </w:style>
  <w:style w:type="character" w:customStyle="1" w:styleId="WW8Num39z7">
    <w:name w:val="WW8Num39z7"/>
    <w:rsid w:val="006204C2"/>
  </w:style>
  <w:style w:type="character" w:customStyle="1" w:styleId="WW8Num39z8">
    <w:name w:val="WW8Num39z8"/>
    <w:rsid w:val="006204C2"/>
  </w:style>
  <w:style w:type="character" w:customStyle="1" w:styleId="WW8Num40z0">
    <w:name w:val="WW8Num40z0"/>
    <w:rsid w:val="006204C2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6204C2"/>
    <w:rPr>
      <w:rFonts w:ascii="Courier New" w:hAnsi="Courier New" w:cs="Courier New"/>
    </w:rPr>
  </w:style>
  <w:style w:type="character" w:customStyle="1" w:styleId="WW8Num40z2">
    <w:name w:val="WW8Num40z2"/>
    <w:rsid w:val="006204C2"/>
    <w:rPr>
      <w:rFonts w:ascii="Wingdings" w:hAnsi="Wingdings" w:cs="Wingdings"/>
    </w:rPr>
  </w:style>
  <w:style w:type="character" w:customStyle="1" w:styleId="WW8Num40z3">
    <w:name w:val="WW8Num40z3"/>
    <w:rsid w:val="006204C2"/>
    <w:rPr>
      <w:rFonts w:ascii="Symbol" w:hAnsi="Symbol" w:cs="Symbol"/>
    </w:rPr>
  </w:style>
  <w:style w:type="character" w:customStyle="1" w:styleId="WW8Num41z0">
    <w:name w:val="WW8Num41z0"/>
    <w:rsid w:val="006204C2"/>
  </w:style>
  <w:style w:type="character" w:customStyle="1" w:styleId="WW8Num41z1">
    <w:name w:val="WW8Num41z1"/>
    <w:rsid w:val="006204C2"/>
  </w:style>
  <w:style w:type="character" w:customStyle="1" w:styleId="WW8Num41z2">
    <w:name w:val="WW8Num41z2"/>
    <w:rsid w:val="006204C2"/>
  </w:style>
  <w:style w:type="character" w:customStyle="1" w:styleId="WW8Num41z3">
    <w:name w:val="WW8Num41z3"/>
    <w:rsid w:val="006204C2"/>
  </w:style>
  <w:style w:type="character" w:customStyle="1" w:styleId="WW8Num41z4">
    <w:name w:val="WW8Num41z4"/>
    <w:rsid w:val="006204C2"/>
  </w:style>
  <w:style w:type="character" w:customStyle="1" w:styleId="WW8Num41z5">
    <w:name w:val="WW8Num41z5"/>
    <w:rsid w:val="006204C2"/>
  </w:style>
  <w:style w:type="character" w:customStyle="1" w:styleId="WW8Num41z6">
    <w:name w:val="WW8Num41z6"/>
    <w:rsid w:val="006204C2"/>
  </w:style>
  <w:style w:type="character" w:customStyle="1" w:styleId="WW8Num41z7">
    <w:name w:val="WW8Num41z7"/>
    <w:rsid w:val="006204C2"/>
  </w:style>
  <w:style w:type="character" w:customStyle="1" w:styleId="WW8Num41z8">
    <w:name w:val="WW8Num41z8"/>
    <w:rsid w:val="006204C2"/>
  </w:style>
  <w:style w:type="character" w:customStyle="1" w:styleId="WW8Num42z0">
    <w:name w:val="WW8Num42z0"/>
    <w:rsid w:val="006204C2"/>
    <w:rPr>
      <w:b/>
      <w:i w:val="0"/>
      <w:sz w:val="28"/>
      <w:szCs w:val="28"/>
    </w:rPr>
  </w:style>
  <w:style w:type="character" w:customStyle="1" w:styleId="WW8Num42z1">
    <w:name w:val="WW8Num42z1"/>
    <w:rsid w:val="006204C2"/>
  </w:style>
  <w:style w:type="character" w:customStyle="1" w:styleId="WW8Num42z2">
    <w:name w:val="WW8Num42z2"/>
    <w:rsid w:val="006204C2"/>
  </w:style>
  <w:style w:type="character" w:customStyle="1" w:styleId="WW8Num42z3">
    <w:name w:val="WW8Num42z3"/>
    <w:rsid w:val="006204C2"/>
  </w:style>
  <w:style w:type="character" w:customStyle="1" w:styleId="WW8Num42z4">
    <w:name w:val="WW8Num42z4"/>
    <w:rsid w:val="006204C2"/>
  </w:style>
  <w:style w:type="character" w:customStyle="1" w:styleId="WW8Num42z5">
    <w:name w:val="WW8Num42z5"/>
    <w:rsid w:val="006204C2"/>
  </w:style>
  <w:style w:type="character" w:customStyle="1" w:styleId="WW8Num42z6">
    <w:name w:val="WW8Num42z6"/>
    <w:rsid w:val="006204C2"/>
  </w:style>
  <w:style w:type="character" w:customStyle="1" w:styleId="WW8Num42z7">
    <w:name w:val="WW8Num42z7"/>
    <w:rsid w:val="006204C2"/>
  </w:style>
  <w:style w:type="character" w:customStyle="1" w:styleId="WW8Num42z8">
    <w:name w:val="WW8Num42z8"/>
    <w:rsid w:val="006204C2"/>
  </w:style>
  <w:style w:type="character" w:customStyle="1" w:styleId="WW8Num43z0">
    <w:name w:val="WW8Num43z0"/>
    <w:rsid w:val="006204C2"/>
    <w:rPr>
      <w:b/>
    </w:rPr>
  </w:style>
  <w:style w:type="character" w:customStyle="1" w:styleId="WW8Num43z1">
    <w:name w:val="WW8Num43z1"/>
    <w:rsid w:val="006204C2"/>
  </w:style>
  <w:style w:type="character" w:customStyle="1" w:styleId="WW8Num43z2">
    <w:name w:val="WW8Num43z2"/>
    <w:rsid w:val="006204C2"/>
  </w:style>
  <w:style w:type="character" w:customStyle="1" w:styleId="WW8Num43z3">
    <w:name w:val="WW8Num43z3"/>
    <w:rsid w:val="006204C2"/>
  </w:style>
  <w:style w:type="character" w:customStyle="1" w:styleId="WW8Num43z4">
    <w:name w:val="WW8Num43z4"/>
    <w:rsid w:val="006204C2"/>
  </w:style>
  <w:style w:type="character" w:customStyle="1" w:styleId="WW8Num43z5">
    <w:name w:val="WW8Num43z5"/>
    <w:rsid w:val="006204C2"/>
  </w:style>
  <w:style w:type="character" w:customStyle="1" w:styleId="WW8Num43z6">
    <w:name w:val="WW8Num43z6"/>
    <w:rsid w:val="006204C2"/>
  </w:style>
  <w:style w:type="character" w:customStyle="1" w:styleId="WW8Num43z7">
    <w:name w:val="WW8Num43z7"/>
    <w:rsid w:val="006204C2"/>
  </w:style>
  <w:style w:type="character" w:customStyle="1" w:styleId="WW8Num43z8">
    <w:name w:val="WW8Num43z8"/>
    <w:rsid w:val="006204C2"/>
  </w:style>
  <w:style w:type="character" w:customStyle="1" w:styleId="WW8Num44z0">
    <w:name w:val="WW8Num44z0"/>
    <w:rsid w:val="006204C2"/>
  </w:style>
  <w:style w:type="character" w:customStyle="1" w:styleId="WW8Num44z1">
    <w:name w:val="WW8Num44z1"/>
    <w:rsid w:val="006204C2"/>
  </w:style>
  <w:style w:type="character" w:customStyle="1" w:styleId="WW8Num44z2">
    <w:name w:val="WW8Num44z2"/>
    <w:rsid w:val="006204C2"/>
  </w:style>
  <w:style w:type="character" w:customStyle="1" w:styleId="WW8Num44z3">
    <w:name w:val="WW8Num44z3"/>
    <w:rsid w:val="006204C2"/>
  </w:style>
  <w:style w:type="character" w:customStyle="1" w:styleId="WW8Num44z4">
    <w:name w:val="WW8Num44z4"/>
    <w:rsid w:val="006204C2"/>
  </w:style>
  <w:style w:type="character" w:customStyle="1" w:styleId="WW8Num44z5">
    <w:name w:val="WW8Num44z5"/>
    <w:rsid w:val="006204C2"/>
  </w:style>
  <w:style w:type="character" w:customStyle="1" w:styleId="WW8Num44z6">
    <w:name w:val="WW8Num44z6"/>
    <w:rsid w:val="006204C2"/>
  </w:style>
  <w:style w:type="character" w:customStyle="1" w:styleId="WW8Num44z7">
    <w:name w:val="WW8Num44z7"/>
    <w:rsid w:val="006204C2"/>
  </w:style>
  <w:style w:type="character" w:customStyle="1" w:styleId="WW8Num44z8">
    <w:name w:val="WW8Num44z8"/>
    <w:rsid w:val="006204C2"/>
  </w:style>
  <w:style w:type="character" w:customStyle="1" w:styleId="12">
    <w:name w:val="Основной шрифт абзаца1"/>
    <w:rsid w:val="006204C2"/>
  </w:style>
  <w:style w:type="character" w:customStyle="1" w:styleId="FontStyle87">
    <w:name w:val="Font Style87"/>
    <w:rsid w:val="006204C2"/>
    <w:rPr>
      <w:rFonts w:ascii="Times New Roman" w:hAnsi="Times New Roman" w:cs="Times New Roman"/>
      <w:b/>
      <w:bCs/>
      <w:sz w:val="26"/>
      <w:szCs w:val="26"/>
    </w:rPr>
  </w:style>
  <w:style w:type="character" w:customStyle="1" w:styleId="a6">
    <w:name w:val="Верхний колонтитул Знак"/>
    <w:rsid w:val="006204C2"/>
    <w:rPr>
      <w:sz w:val="24"/>
      <w:szCs w:val="24"/>
    </w:rPr>
  </w:style>
  <w:style w:type="character" w:customStyle="1" w:styleId="a7">
    <w:name w:val="Нижний колонтитул Знак"/>
    <w:rsid w:val="006204C2"/>
    <w:rPr>
      <w:sz w:val="24"/>
      <w:szCs w:val="24"/>
    </w:rPr>
  </w:style>
  <w:style w:type="character" w:customStyle="1" w:styleId="a8">
    <w:name w:val="Основной текст Знак"/>
    <w:rsid w:val="006204C2"/>
    <w:rPr>
      <w:sz w:val="24"/>
      <w:szCs w:val="24"/>
    </w:rPr>
  </w:style>
  <w:style w:type="character" w:customStyle="1" w:styleId="FontStyle83">
    <w:name w:val="Font Style83"/>
    <w:rsid w:val="006204C2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6204C2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rsid w:val="006204C2"/>
    <w:rPr>
      <w:rFonts w:ascii="Courier New" w:hAnsi="Courier New" w:cs="Courier New"/>
    </w:rPr>
  </w:style>
  <w:style w:type="character" w:customStyle="1" w:styleId="a9">
    <w:name w:val="Название Знак"/>
    <w:rsid w:val="006204C2"/>
    <w:rPr>
      <w:sz w:val="28"/>
    </w:rPr>
  </w:style>
  <w:style w:type="character" w:customStyle="1" w:styleId="aa">
    <w:name w:val="МОН основной Знак"/>
    <w:rsid w:val="006204C2"/>
    <w:rPr>
      <w:sz w:val="28"/>
    </w:rPr>
  </w:style>
  <w:style w:type="character" w:styleId="ab">
    <w:name w:val="Hyperlink"/>
    <w:rsid w:val="006204C2"/>
    <w:rPr>
      <w:color w:val="0000FF"/>
      <w:u w:val="single"/>
    </w:rPr>
  </w:style>
  <w:style w:type="character" w:customStyle="1" w:styleId="FontStyle13">
    <w:name w:val="Font Style13"/>
    <w:rsid w:val="006204C2"/>
    <w:rPr>
      <w:rFonts w:ascii="Arial" w:hAnsi="Arial" w:cs="Arial"/>
      <w:sz w:val="18"/>
    </w:rPr>
  </w:style>
  <w:style w:type="character" w:customStyle="1" w:styleId="FontStyle90">
    <w:name w:val="Font Style90"/>
    <w:rsid w:val="006204C2"/>
    <w:rPr>
      <w:rFonts w:ascii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rsid w:val="006204C2"/>
    <w:rPr>
      <w:sz w:val="24"/>
      <w:szCs w:val="24"/>
    </w:rPr>
  </w:style>
  <w:style w:type="character" w:customStyle="1" w:styleId="51">
    <w:name w:val="Знак Знак51"/>
    <w:rsid w:val="006204C2"/>
    <w:rPr>
      <w:color w:val="000000"/>
      <w:sz w:val="28"/>
      <w:szCs w:val="28"/>
      <w:lang w:val="ru-RU"/>
    </w:rPr>
  </w:style>
  <w:style w:type="character" w:styleId="ad">
    <w:name w:val="page number"/>
    <w:rsid w:val="006204C2"/>
    <w:rPr>
      <w:rFonts w:cs="Times New Roman"/>
    </w:rPr>
  </w:style>
  <w:style w:type="character" w:customStyle="1" w:styleId="13">
    <w:name w:val="Сильная ссылка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4">
    <w:name w:val="Слабая ссылка1"/>
    <w:rsid w:val="006204C2"/>
    <w:rPr>
      <w:rFonts w:cs="Times New Roman"/>
      <w:smallCaps/>
      <w:color w:val="auto"/>
      <w:u w:val="single"/>
    </w:rPr>
  </w:style>
  <w:style w:type="character" w:customStyle="1" w:styleId="PointChar">
    <w:name w:val="Point Char"/>
    <w:rsid w:val="006204C2"/>
    <w:rPr>
      <w:sz w:val="24"/>
      <w:szCs w:val="24"/>
      <w:lang w:val="ru-RU" w:bidi="ar-SA"/>
    </w:rPr>
  </w:style>
  <w:style w:type="character" w:customStyle="1" w:styleId="ae">
    <w:name w:val="Без интервала Знак"/>
    <w:rsid w:val="006204C2"/>
    <w:rPr>
      <w:rFonts w:ascii="Calibri" w:hAnsi="Calibri" w:cs="Calibri"/>
      <w:sz w:val="22"/>
      <w:szCs w:val="22"/>
      <w:lang w:val="ru-RU" w:bidi="ar-SA"/>
    </w:rPr>
  </w:style>
  <w:style w:type="character" w:styleId="af">
    <w:name w:val="FollowedHyperlink"/>
    <w:rsid w:val="006204C2"/>
    <w:rPr>
      <w:color w:val="800080"/>
      <w:u w:val="single"/>
    </w:rPr>
  </w:style>
  <w:style w:type="character" w:customStyle="1" w:styleId="15">
    <w:name w:val="Текст сноски Знак1"/>
    <w:rsid w:val="006204C2"/>
    <w:rPr>
      <w:lang w:val="ru-RU" w:bidi="ar-SA"/>
    </w:rPr>
  </w:style>
  <w:style w:type="character" w:styleId="af0">
    <w:name w:val="Strong"/>
    <w:qFormat/>
    <w:rsid w:val="006204C2"/>
    <w:rPr>
      <w:b/>
      <w:bCs/>
    </w:rPr>
  </w:style>
  <w:style w:type="character" w:customStyle="1" w:styleId="af1">
    <w:name w:val="МОН Знак"/>
    <w:rsid w:val="006204C2"/>
    <w:rPr>
      <w:sz w:val="28"/>
      <w:szCs w:val="28"/>
      <w:lang w:val="ru-RU" w:bidi="ar-SA"/>
    </w:rPr>
  </w:style>
  <w:style w:type="character" w:customStyle="1" w:styleId="BodyTextIndentChar">
    <w:name w:val="Body Text Indent Char"/>
    <w:rsid w:val="006204C2"/>
    <w:rPr>
      <w:sz w:val="24"/>
      <w:szCs w:val="24"/>
      <w:lang w:val="ru-RU" w:bidi="ar-SA"/>
    </w:rPr>
  </w:style>
  <w:style w:type="character" w:customStyle="1" w:styleId="af2">
    <w:name w:val="Символ сноски"/>
    <w:rsid w:val="006204C2"/>
    <w:rPr>
      <w:vertAlign w:val="superscript"/>
    </w:rPr>
  </w:style>
  <w:style w:type="character" w:customStyle="1" w:styleId="HTMLPreformattedChar">
    <w:name w:val="HTML Preformatted Char"/>
    <w:rsid w:val="006204C2"/>
    <w:rPr>
      <w:rFonts w:ascii="Courier New" w:hAnsi="Courier New" w:cs="Courier New"/>
      <w:lang w:val="ru-RU" w:bidi="ar-SA"/>
    </w:rPr>
  </w:style>
  <w:style w:type="character" w:customStyle="1" w:styleId="10pt">
    <w:name w:val="Основной текст + 10 pt"/>
    <w:rsid w:val="006204C2"/>
    <w:rPr>
      <w:rFonts w:ascii="Times New Roman" w:hAnsi="Times New Roman" w:cs="Times New Roman"/>
      <w:spacing w:val="0"/>
      <w:sz w:val="20"/>
      <w:szCs w:val="20"/>
    </w:rPr>
  </w:style>
  <w:style w:type="character" w:customStyle="1" w:styleId="HeaderChar">
    <w:name w:val="Head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FooterChar">
    <w:name w:val="Foot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16">
    <w:name w:val="Заголовок №1_"/>
    <w:rsid w:val="006204C2"/>
    <w:rPr>
      <w:sz w:val="26"/>
      <w:szCs w:val="26"/>
      <w:lang w:bidi="ar-SA"/>
    </w:rPr>
  </w:style>
  <w:style w:type="character" w:customStyle="1" w:styleId="FontStyle26">
    <w:name w:val="Font Style26"/>
    <w:rsid w:val="006204C2"/>
    <w:rPr>
      <w:rFonts w:ascii="Times New Roman" w:hAnsi="Times New Roman" w:cs="Times New Roman"/>
      <w:sz w:val="22"/>
      <w:szCs w:val="22"/>
    </w:rPr>
  </w:style>
  <w:style w:type="character" w:customStyle="1" w:styleId="31">
    <w:name w:val="Основной текст с отступом 3 Знак"/>
    <w:rsid w:val="006204C2"/>
    <w:rPr>
      <w:rFonts w:eastAsia="Calibri"/>
      <w:sz w:val="16"/>
      <w:szCs w:val="16"/>
    </w:rPr>
  </w:style>
  <w:style w:type="character" w:customStyle="1" w:styleId="ConsPlusCell">
    <w:name w:val="ConsPlusCell Знак"/>
    <w:rsid w:val="006204C2"/>
    <w:rPr>
      <w:rFonts w:ascii="Arial" w:hAnsi="Arial" w:cs="Arial"/>
      <w:lang w:val="ru-RU" w:bidi="ar-SA"/>
    </w:rPr>
  </w:style>
  <w:style w:type="character" w:customStyle="1" w:styleId="text11">
    <w:name w:val="text11"/>
    <w:rsid w:val="006204C2"/>
  </w:style>
  <w:style w:type="character" w:customStyle="1" w:styleId="110">
    <w:name w:val="Сильная ссылка1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11">
    <w:name w:val="Слабая ссылка11"/>
    <w:rsid w:val="006204C2"/>
    <w:rPr>
      <w:rFonts w:cs="Times New Roman"/>
      <w:smallCaps/>
      <w:color w:val="auto"/>
      <w:u w:val="single"/>
    </w:rPr>
  </w:style>
  <w:style w:type="character" w:customStyle="1" w:styleId="32">
    <w:name w:val="Основной текст 3 Знак"/>
    <w:rsid w:val="006204C2"/>
    <w:rPr>
      <w:sz w:val="16"/>
      <w:szCs w:val="16"/>
    </w:rPr>
  </w:style>
  <w:style w:type="character" w:customStyle="1" w:styleId="22">
    <w:name w:val="Основной текст с отступом 2 Знак"/>
    <w:rsid w:val="006204C2"/>
    <w:rPr>
      <w:sz w:val="24"/>
      <w:szCs w:val="24"/>
    </w:rPr>
  </w:style>
  <w:style w:type="character" w:customStyle="1" w:styleId="af3">
    <w:name w:val="Подзаголовок Знак"/>
    <w:rsid w:val="006204C2"/>
    <w:rPr>
      <w:b/>
      <w:bCs/>
      <w:sz w:val="28"/>
      <w:szCs w:val="17"/>
    </w:rPr>
  </w:style>
  <w:style w:type="paragraph" w:customStyle="1" w:styleId="af4">
    <w:name w:val="Заголовок"/>
    <w:basedOn w:val="a"/>
    <w:next w:val="af5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af5">
    <w:name w:val="Body Text"/>
    <w:basedOn w:val="a"/>
    <w:link w:val="17"/>
    <w:rsid w:val="006204C2"/>
    <w:pPr>
      <w:spacing w:after="0" w:line="360" w:lineRule="auto"/>
      <w:ind w:right="113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7">
    <w:name w:val="Основной текст Знак1"/>
    <w:link w:val="af5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List"/>
    <w:basedOn w:val="af5"/>
    <w:rsid w:val="006204C2"/>
    <w:rPr>
      <w:rFonts w:cs="Mangal"/>
    </w:rPr>
  </w:style>
  <w:style w:type="paragraph" w:styleId="af7">
    <w:name w:val="caption"/>
    <w:basedOn w:val="a"/>
    <w:qFormat/>
    <w:rsid w:val="006204C2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rsid w:val="006204C2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7">
    <w:name w:val="Знак Знак7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onsPlusCell0">
    <w:name w:val="ConsPlusCell"/>
    <w:rsid w:val="006204C2"/>
    <w:pPr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af8">
    <w:name w:val="header"/>
    <w:basedOn w:val="a"/>
    <w:link w:val="19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9">
    <w:name w:val="Верхний колонтитул Знак1"/>
    <w:link w:val="af8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er"/>
    <w:basedOn w:val="a"/>
    <w:link w:val="1a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a">
    <w:name w:val="Нижний колонтитул Знак1"/>
    <w:link w:val="af9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0">
    <w:name w:val="HTML Preformatted"/>
    <w:basedOn w:val="a"/>
    <w:link w:val="HTML1"/>
    <w:rsid w:val="006204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1">
    <w:name w:val="Стандартный HTML Знак1"/>
    <w:link w:val="HTML0"/>
    <w:rsid w:val="006204C2"/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ConsPlusTitle">
    <w:name w:val="ConsPlusTitle"/>
    <w:rsid w:val="006204C2"/>
    <w:pPr>
      <w:widowControl w:val="0"/>
      <w:suppressAutoHyphens/>
      <w:autoSpaceDE w:val="0"/>
    </w:pPr>
    <w:rPr>
      <w:rFonts w:ascii="Times New Roman CYR" w:eastAsia="Times New Roman" w:hAnsi="Times New Roman CYR" w:cs="Times New Roman CYR"/>
      <w:b/>
      <w:bCs/>
      <w:sz w:val="24"/>
      <w:szCs w:val="24"/>
      <w:lang w:eastAsia="zh-CN"/>
    </w:rPr>
  </w:style>
  <w:style w:type="paragraph" w:styleId="afa">
    <w:name w:val="Normal (Web)"/>
    <w:basedOn w:val="a"/>
    <w:rsid w:val="006204C2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Default">
    <w:name w:val="Default"/>
    <w:rsid w:val="006204C2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afb">
    <w:name w:val="МОН основной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ConsPlusNormal">
    <w:name w:val="ConsPlusNormal"/>
    <w:rsid w:val="006204C2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fc">
    <w:name w:val="List Paragraph"/>
    <w:basedOn w:val="a"/>
    <w:uiPriority w:val="34"/>
    <w:qFormat/>
    <w:rsid w:val="006204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d">
    <w:name w:val="Body Text Indent"/>
    <w:basedOn w:val="a"/>
    <w:link w:val="1b"/>
    <w:rsid w:val="006204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b">
    <w:name w:val="Основной текст с отступом Знак1"/>
    <w:link w:val="afd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115">
    <w:name w:val="Стиль Default + Междустр.интервал:  множитель 115 ин"/>
    <w:basedOn w:val="Default"/>
    <w:rsid w:val="006204C2"/>
    <w:pPr>
      <w:spacing w:line="480" w:lineRule="auto"/>
    </w:pPr>
    <w:rPr>
      <w:sz w:val="28"/>
      <w:szCs w:val="20"/>
    </w:rPr>
  </w:style>
  <w:style w:type="paragraph" w:customStyle="1" w:styleId="ConsPlusNonformat">
    <w:name w:val="ConsPlusNonformat"/>
    <w:rsid w:val="006204C2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Style62">
    <w:name w:val="Style62"/>
    <w:basedOn w:val="a"/>
    <w:rsid w:val="006204C2"/>
    <w:pPr>
      <w:widowControl w:val="0"/>
      <w:autoSpaceDE w:val="0"/>
      <w:spacing w:after="0" w:line="322" w:lineRule="exact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afe">
    <w:name w:val="Номер"/>
    <w:basedOn w:val="a"/>
    <w:rsid w:val="006204C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c">
    <w:name w:val="Знак Знак Знак1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Point">
    <w:name w:val="Point"/>
    <w:basedOn w:val="a"/>
    <w:rsid w:val="006204C2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0">
    <w:name w:val="Style30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2">
    <w:name w:val="Style42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3">
    <w:name w:val="Style33"/>
    <w:basedOn w:val="a"/>
    <w:rsid w:val="006204C2"/>
    <w:pPr>
      <w:widowControl w:val="0"/>
      <w:autoSpaceDE w:val="0"/>
      <w:spacing w:after="0" w:line="322" w:lineRule="exact"/>
      <w:ind w:hanging="33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6">
    <w:name w:val="Style16"/>
    <w:basedOn w:val="a"/>
    <w:rsid w:val="006204C2"/>
    <w:pPr>
      <w:widowControl w:val="0"/>
      <w:autoSpaceDE w:val="0"/>
      <w:spacing w:after="0" w:line="323" w:lineRule="exact"/>
      <w:ind w:hanging="355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1">
    <w:name w:val="Style41"/>
    <w:basedOn w:val="a"/>
    <w:rsid w:val="006204C2"/>
    <w:pPr>
      <w:widowControl w:val="0"/>
      <w:autoSpaceDE w:val="0"/>
      <w:spacing w:after="0" w:line="32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9">
    <w:name w:val="Style49"/>
    <w:basedOn w:val="a"/>
    <w:rsid w:val="006204C2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9">
    <w:name w:val="Style29"/>
    <w:basedOn w:val="a"/>
    <w:rsid w:val="006204C2"/>
    <w:pPr>
      <w:widowControl w:val="0"/>
      <w:autoSpaceDE w:val="0"/>
      <w:spacing w:after="0" w:line="485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f">
    <w:name w:val="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0">
    <w:name w:val="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1">
    <w:name w:val="No Spacing"/>
    <w:qFormat/>
    <w:rsid w:val="006204C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310">
    <w:name w:val="Основной текст с отступом 31"/>
    <w:basedOn w:val="a"/>
    <w:rsid w:val="006204C2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Знак2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3">
    <w:name w:val="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2">
    <w:name w:val="footnote text"/>
    <w:basedOn w:val="a"/>
    <w:link w:val="aff3"/>
    <w:rsid w:val="006204C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f3">
    <w:name w:val="Текст сноски Знак"/>
    <w:link w:val="aff2"/>
    <w:rsid w:val="006204C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harChar">
    <w:name w:val="Char Char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aff4">
    <w:name w:val="Жирный (паспорт)"/>
    <w:basedOn w:val="a"/>
    <w:rsid w:val="006204C2"/>
    <w:pPr>
      <w:spacing w:after="0" w:line="240" w:lineRule="auto"/>
    </w:pPr>
    <w:rPr>
      <w:rFonts w:ascii="Times New Roman" w:hAnsi="Times New Roman"/>
      <w:b/>
      <w:sz w:val="28"/>
      <w:szCs w:val="28"/>
      <w:lang w:eastAsia="zh-CN"/>
    </w:rPr>
  </w:style>
  <w:style w:type="paragraph" w:customStyle="1" w:styleId="aff5">
    <w:name w:val="Таблицы (моноширинный)"/>
    <w:basedOn w:val="a"/>
    <w:next w:val="a"/>
    <w:rsid w:val="006204C2"/>
    <w:pPr>
      <w:autoSpaceDE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zh-CN"/>
    </w:rPr>
  </w:style>
  <w:style w:type="paragraph" w:customStyle="1" w:styleId="1d">
    <w:name w:val="Знак Знак Знак Знак Знак Знак1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Iauiue">
    <w:name w:val="Iau?iue"/>
    <w:rsid w:val="006204C2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customStyle="1" w:styleId="aff6">
    <w:name w:val="Знак Знак Знак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4">
    <w:name w:val="Знак Знак2 Знак Знак Знак Знак Знак Знак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H11H1Charh1chLevel1TopicHeadingSectionChapter">
    <w:name w:val="Заголовок 1;H1;1;H1 Char;Заголов;Çàãîëîâ;h1;ch;Глава;(раздел);Level 1 Topic Heading;Section;(Chapter)"/>
    <w:basedOn w:val="a"/>
    <w:rsid w:val="006204C2"/>
    <w:pPr>
      <w:numPr>
        <w:numId w:val="18"/>
      </w:numPr>
      <w:spacing w:after="0" w:line="360" w:lineRule="auto"/>
      <w:ind w:left="0" w:right="113" w:firstLine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0">
    <w:name w:val="Заголовок 2 занятия"/>
    <w:basedOn w:val="a"/>
    <w:rsid w:val="006204C2"/>
    <w:pPr>
      <w:numPr>
        <w:numId w:val="14"/>
      </w:numPr>
      <w:tabs>
        <w:tab w:val="left" w:pos="1418"/>
      </w:tabs>
      <w:spacing w:after="0" w:line="360" w:lineRule="auto"/>
      <w:ind w:left="1418" w:right="113" w:hanging="709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e">
    <w:name w:val="Знак1"/>
    <w:basedOn w:val="a"/>
    <w:rsid w:val="006204C2"/>
    <w:pPr>
      <w:tabs>
        <w:tab w:val="num" w:pos="567"/>
      </w:tabs>
      <w:spacing w:before="280" w:after="280" w:line="360" w:lineRule="auto"/>
      <w:ind w:right="113"/>
      <w:jc w:val="both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HeadingBase">
    <w:name w:val="Heading Base"/>
    <w:basedOn w:val="a"/>
    <w:next w:val="a"/>
    <w:rsid w:val="006204C2"/>
    <w:pPr>
      <w:keepNext/>
      <w:keepLines/>
      <w:spacing w:before="140" w:after="0" w:line="220" w:lineRule="atLeast"/>
      <w:ind w:left="1080"/>
    </w:pPr>
    <w:rPr>
      <w:rFonts w:ascii="Times New Roman" w:eastAsia="Times New Roman" w:hAnsi="Times New Roman"/>
      <w:b/>
      <w:spacing w:val="-20"/>
      <w:kern w:val="1"/>
      <w:szCs w:val="24"/>
      <w:lang w:eastAsia="zh-CN"/>
    </w:rPr>
  </w:style>
  <w:style w:type="paragraph" w:customStyle="1" w:styleId="320">
    <w:name w:val="Основной текст 32"/>
    <w:basedOn w:val="a"/>
    <w:rsid w:val="006204C2"/>
    <w:pPr>
      <w:spacing w:after="0" w:line="36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7">
    <w:name w:val="Движение"/>
    <w:rsid w:val="006204C2"/>
    <w:pPr>
      <w:widowControl w:val="0"/>
      <w:suppressAutoHyphens/>
      <w:spacing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28"/>
      <w:lang w:eastAsia="zh-CN"/>
    </w:rPr>
  </w:style>
  <w:style w:type="paragraph" w:customStyle="1" w:styleId="1f">
    <w:name w:val="Абзац списка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12">
    <w:name w:val="Знак1 Знак Знак Знак1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311">
    <w:name w:val="Основной текст 31"/>
    <w:basedOn w:val="a"/>
    <w:rsid w:val="006204C2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8">
    <w:name w:val="МОН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33">
    <w:name w:val="Знак3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xl26">
    <w:name w:val="xl26"/>
    <w:basedOn w:val="a"/>
    <w:rsid w:val="006204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6204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6204C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f0">
    <w:name w:val="Знак Знак Знак Знак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9">
    <w:name w:val="Subtitle"/>
    <w:basedOn w:val="a"/>
    <w:next w:val="af5"/>
    <w:link w:val="1f1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17"/>
      <w:lang w:eastAsia="zh-CN"/>
    </w:rPr>
  </w:style>
  <w:style w:type="character" w:customStyle="1" w:styleId="1f1">
    <w:name w:val="Подзаголовок Знак1"/>
    <w:link w:val="aff9"/>
    <w:rsid w:val="006204C2"/>
    <w:rPr>
      <w:rFonts w:ascii="Times New Roman" w:eastAsia="Times New Roman" w:hAnsi="Times New Roman" w:cs="Times New Roman"/>
      <w:b/>
      <w:bCs/>
      <w:sz w:val="28"/>
      <w:szCs w:val="17"/>
      <w:lang w:eastAsia="zh-CN"/>
    </w:rPr>
  </w:style>
  <w:style w:type="paragraph" w:customStyle="1" w:styleId="1f2">
    <w:name w:val="Заголовок №1"/>
    <w:basedOn w:val="a"/>
    <w:rsid w:val="006204C2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  <w:lang w:eastAsia="zh-CN"/>
    </w:rPr>
  </w:style>
  <w:style w:type="paragraph" w:customStyle="1" w:styleId="70">
    <w:name w:val="Знак Знак7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">
    <w:name w:val="Основной текст 21"/>
    <w:basedOn w:val="a"/>
    <w:rsid w:val="006204C2"/>
    <w:pPr>
      <w:suppressAutoHyphens/>
    </w:pPr>
    <w:rPr>
      <w:rFonts w:eastAsia="Arial Unicode MS" w:cs="Tahoma"/>
      <w:kern w:val="1"/>
      <w:lang w:eastAsia="zh-CN"/>
    </w:rPr>
  </w:style>
  <w:style w:type="paragraph" w:customStyle="1" w:styleId="affa">
    <w:name w:val="Содержимое таблицы"/>
    <w:basedOn w:val="a"/>
    <w:rsid w:val="006204C2"/>
    <w:pPr>
      <w:suppressLineNumbers/>
      <w:suppressAutoHyphens/>
    </w:pPr>
    <w:rPr>
      <w:rFonts w:eastAsia="Arial Unicode MS" w:cs="Tahoma"/>
      <w:kern w:val="1"/>
      <w:lang w:eastAsia="zh-CN"/>
    </w:rPr>
  </w:style>
  <w:style w:type="paragraph" w:customStyle="1" w:styleId="71">
    <w:name w:val="Знак Знак7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3">
    <w:name w:val="заголовок 1"/>
    <w:basedOn w:val="a"/>
    <w:next w:val="a"/>
    <w:rsid w:val="006204C2"/>
    <w:pPr>
      <w:keepNext/>
      <w:autoSpaceDE w:val="0"/>
      <w:spacing w:after="0" w:line="240" w:lineRule="auto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customStyle="1" w:styleId="72">
    <w:name w:val="Знак Знак7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0">
    <w:name w:val="Знак2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2">
    <w:name w:val="Char Char2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25">
    <w:name w:val="Знак Знак Знак Знак Знак Знак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3">
    <w:name w:val="Абзац списка1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20">
    <w:name w:val="Знак Знак Знак Знак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20">
    <w:name w:val="Знак Знак7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b">
    <w:name w:val="Заголовок таблицы"/>
    <w:basedOn w:val="affa"/>
    <w:rsid w:val="006204C2"/>
    <w:pPr>
      <w:jc w:val="center"/>
    </w:pPr>
    <w:rPr>
      <w:b/>
      <w:bCs/>
    </w:rPr>
  </w:style>
  <w:style w:type="paragraph" w:customStyle="1" w:styleId="affc">
    <w:name w:val="Содержимое врезки"/>
    <w:basedOn w:val="a"/>
    <w:rsid w:val="006204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26">
    <w:name w:val="Нет списка2"/>
    <w:next w:val="a2"/>
    <w:uiPriority w:val="99"/>
    <w:semiHidden/>
    <w:rsid w:val="00631726"/>
  </w:style>
  <w:style w:type="table" w:customStyle="1" w:styleId="1f4">
    <w:name w:val="Сетка таблицы1"/>
    <w:basedOn w:val="a1"/>
    <w:next w:val="a3"/>
    <w:rsid w:val="0063172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Сильная ссылка2"/>
    <w:rsid w:val="00631726"/>
    <w:rPr>
      <w:rFonts w:cs="Times New Roman"/>
      <w:b/>
      <w:bCs/>
      <w:smallCaps/>
      <w:color w:val="auto"/>
      <w:spacing w:val="5"/>
      <w:u w:val="single"/>
    </w:rPr>
  </w:style>
  <w:style w:type="character" w:customStyle="1" w:styleId="28">
    <w:name w:val="Слабая ссылка2"/>
    <w:rsid w:val="00631726"/>
    <w:rPr>
      <w:rFonts w:cs="Times New Roman"/>
      <w:smallCaps/>
      <w:color w:val="auto"/>
      <w:u w:val="single"/>
    </w:rPr>
  </w:style>
  <w:style w:type="paragraph" w:customStyle="1" w:styleId="710">
    <w:name w:val="Знак Знак7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10">
    <w:name w:val="Знак2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5">
    <w:name w:val="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1">
    <w:name w:val="Char Char1"/>
    <w:basedOn w:val="a"/>
    <w:rsid w:val="00631726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1f6">
    <w:name w:val="Знак Знак Знак Знак Знак Знак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9">
    <w:name w:val="Абзац списка2"/>
    <w:basedOn w:val="a"/>
    <w:rsid w:val="00631726"/>
    <w:pPr>
      <w:ind w:left="720"/>
    </w:pPr>
    <w:rPr>
      <w:rFonts w:eastAsia="Times New Roman" w:cs="Calibri"/>
      <w:lang w:eastAsia="zh-CN"/>
    </w:rPr>
  </w:style>
  <w:style w:type="paragraph" w:customStyle="1" w:styleId="2a">
    <w:name w:val="Знак2"/>
    <w:basedOn w:val="a"/>
    <w:rsid w:val="0063172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4">
    <w:name w:val="Знак Знак Знак Знак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11">
    <w:name w:val="Знак Знак7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Standard">
    <w:name w:val="Standard"/>
    <w:rsid w:val="00F030B6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character" w:customStyle="1" w:styleId="2b">
    <w:name w:val="Основной текст (2)_"/>
    <w:link w:val="2c"/>
    <w:rsid w:val="003972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39720B"/>
    <w:pPr>
      <w:widowControl w:val="0"/>
      <w:shd w:val="clear" w:color="auto" w:fill="FFFFFF"/>
      <w:spacing w:before="600" w:after="90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numbering" w:customStyle="1" w:styleId="34">
    <w:name w:val="Нет списка3"/>
    <w:next w:val="a2"/>
    <w:semiHidden/>
    <w:unhideWhenUsed/>
    <w:rsid w:val="00601AEB"/>
  </w:style>
  <w:style w:type="numbering" w:customStyle="1" w:styleId="115">
    <w:name w:val="Нет списка11"/>
    <w:next w:val="a2"/>
    <w:semiHidden/>
    <w:unhideWhenUsed/>
    <w:rsid w:val="00601AEB"/>
  </w:style>
  <w:style w:type="table" w:customStyle="1" w:styleId="2d">
    <w:name w:val="Сетка таблицы2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semiHidden/>
    <w:rsid w:val="00601AEB"/>
  </w:style>
  <w:style w:type="table" w:customStyle="1" w:styleId="116">
    <w:name w:val="Сетка таблицы11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H1 Знак1,1 Знак1,H1 Char Знак1,Заголов Знак1,Çàãîëîâ Знак1,h1 Знак1,ch Знак1,Глава Знак1,(раздел) Знак1,Level 1 Topic Heading Знак1,Section Знак1,(Chapter) Знак1"/>
    <w:rsid w:val="00601AEB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msonormal0">
    <w:name w:val="msonormal"/>
    <w:basedOn w:val="a"/>
    <w:rsid w:val="00601AEB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character" w:customStyle="1" w:styleId="2e">
    <w:name w:val="Название Знак2"/>
    <w:link w:val="affd"/>
    <w:rsid w:val="00601AEB"/>
    <w:rPr>
      <w:rFonts w:ascii="Times New Roman" w:eastAsia="Times New Roman" w:hAnsi="Times New Roman"/>
      <w:sz w:val="28"/>
      <w:lang w:eastAsia="zh-CN"/>
    </w:rPr>
  </w:style>
  <w:style w:type="paragraph" w:styleId="affd">
    <w:name w:val="Title"/>
    <w:basedOn w:val="a"/>
    <w:next w:val="a"/>
    <w:link w:val="2e"/>
    <w:qFormat/>
    <w:rsid w:val="00601A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1f7">
    <w:name w:val="Название Знак1"/>
    <w:basedOn w:val="a0"/>
    <w:link w:val="affd"/>
    <w:uiPriority w:val="10"/>
    <w:rsid w:val="00601A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B65F284A6E2FFE613EC1E1FFC3AD8BE1E8518E62BCACB52675362DBC6068D8D6D64690AC18600D49209961h9b6H" TargetMode="External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BB65F284A6E2FFE613EC1E1FFC3AD8BE1E8518E62BCACB52675362DBC6068D8D6D64690AC18600D49209961h9b6H" TargetMode="External"/><Relationship Id="rId23" Type="http://schemas.openxmlformats.org/officeDocument/2006/relationships/header" Target="header9.xml"/><Relationship Id="rId28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1</Pages>
  <Words>44812</Words>
  <Characters>255433</Characters>
  <Application>Microsoft Office Word</Application>
  <DocSecurity>0</DocSecurity>
  <Lines>2128</Lines>
  <Paragraphs>599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299646</CharactersWithSpaces>
  <SharedDoc>false</SharedDoc>
  <HLinks>
    <vt:vector size="12" baseType="variant">
      <vt:variant>
        <vt:i4>7602228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13</cp:revision>
  <cp:lastPrinted>2019-08-19T08:59:00Z</cp:lastPrinted>
  <dcterms:created xsi:type="dcterms:W3CDTF">2019-08-02T11:13:00Z</dcterms:created>
  <dcterms:modified xsi:type="dcterms:W3CDTF">2020-02-14T06:42:00Z</dcterms:modified>
</cp:coreProperties>
</file>